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65E" w:rsidRDefault="0055165E" w:rsidP="00071EAD">
      <w:pPr>
        <w:shd w:val="clear" w:color="auto" w:fill="FFFFFF" w:themeFill="background1"/>
        <w:tabs>
          <w:tab w:val="left" w:pos="1134"/>
        </w:tabs>
        <w:ind w:left="0" w:firstLine="0"/>
        <w:jc w:val="right"/>
        <w:rPr>
          <w:bCs/>
        </w:rPr>
      </w:pPr>
      <w:r>
        <w:rPr>
          <w:bCs/>
        </w:rPr>
        <w:t>ОБРАЗЕЦ</w:t>
      </w:r>
    </w:p>
    <w:p w:rsidR="0055165E" w:rsidRDefault="0055165E" w:rsidP="00071EAD">
      <w:pPr>
        <w:shd w:val="clear" w:color="auto" w:fill="FFFFFF" w:themeFill="background1"/>
        <w:tabs>
          <w:tab w:val="left" w:pos="1134"/>
        </w:tabs>
        <w:ind w:left="0" w:firstLine="0"/>
        <w:jc w:val="right"/>
        <w:rPr>
          <w:bCs/>
        </w:rPr>
      </w:pPr>
    </w:p>
    <w:p w:rsidR="0055165E" w:rsidRDefault="0055165E" w:rsidP="00071EAD">
      <w:pPr>
        <w:shd w:val="clear" w:color="auto" w:fill="FFFFFF" w:themeFill="background1"/>
        <w:tabs>
          <w:tab w:val="left" w:pos="1134"/>
        </w:tabs>
        <w:ind w:left="0" w:firstLine="0"/>
        <w:jc w:val="right"/>
        <w:rPr>
          <w:bCs/>
        </w:rPr>
      </w:pPr>
    </w:p>
    <w:p w:rsidR="0055165E" w:rsidRDefault="0055165E" w:rsidP="00071EAD">
      <w:pPr>
        <w:shd w:val="clear" w:color="auto" w:fill="FFFFFF" w:themeFill="background1"/>
        <w:tabs>
          <w:tab w:val="left" w:pos="1134"/>
        </w:tabs>
        <w:ind w:left="0" w:firstLine="0"/>
        <w:jc w:val="right"/>
        <w:rPr>
          <w:bCs/>
        </w:rPr>
      </w:pPr>
    </w:p>
    <w:p w:rsidR="0055165E" w:rsidRDefault="0055165E" w:rsidP="00071EAD">
      <w:pPr>
        <w:shd w:val="clear" w:color="auto" w:fill="FFFFFF" w:themeFill="background1"/>
        <w:tabs>
          <w:tab w:val="left" w:pos="1134"/>
        </w:tabs>
        <w:ind w:left="0" w:firstLine="0"/>
        <w:jc w:val="right"/>
        <w:rPr>
          <w:bCs/>
        </w:rPr>
      </w:pPr>
    </w:p>
    <w:p w:rsidR="0055165E" w:rsidRDefault="0055165E" w:rsidP="00071EAD">
      <w:pPr>
        <w:shd w:val="clear" w:color="auto" w:fill="FFFFFF" w:themeFill="background1"/>
        <w:tabs>
          <w:tab w:val="left" w:pos="1134"/>
        </w:tabs>
        <w:ind w:left="0" w:firstLine="0"/>
        <w:jc w:val="right"/>
        <w:rPr>
          <w:bCs/>
        </w:rPr>
      </w:pPr>
    </w:p>
    <w:p w:rsidR="00071EAD" w:rsidRPr="00071EAD" w:rsidRDefault="00071EAD" w:rsidP="00071EAD">
      <w:pPr>
        <w:shd w:val="clear" w:color="auto" w:fill="FFFFFF" w:themeFill="background1"/>
        <w:tabs>
          <w:tab w:val="left" w:pos="1134"/>
        </w:tabs>
        <w:ind w:left="0" w:firstLine="0"/>
        <w:jc w:val="right"/>
        <w:rPr>
          <w:bCs/>
        </w:rPr>
      </w:pPr>
      <w:proofErr w:type="spellStart"/>
      <w:r w:rsidRPr="00071EAD">
        <w:rPr>
          <w:bCs/>
        </w:rPr>
        <w:t>И.о</w:t>
      </w:r>
      <w:proofErr w:type="spellEnd"/>
      <w:r w:rsidRPr="00071EAD">
        <w:rPr>
          <w:bCs/>
        </w:rPr>
        <w:t>. ректора ФГБОУ ВО БГПУ</w:t>
      </w:r>
    </w:p>
    <w:p w:rsidR="00071EAD" w:rsidRPr="00071EAD" w:rsidRDefault="003B0C91" w:rsidP="00071EAD">
      <w:pPr>
        <w:shd w:val="clear" w:color="auto" w:fill="FFFFFF" w:themeFill="background1"/>
        <w:tabs>
          <w:tab w:val="left" w:pos="1134"/>
        </w:tabs>
        <w:ind w:left="0" w:firstLine="0"/>
        <w:jc w:val="right"/>
        <w:rPr>
          <w:bCs/>
        </w:rPr>
      </w:pPr>
      <w:proofErr w:type="spellStart"/>
      <w:r>
        <w:rPr>
          <w:bCs/>
        </w:rPr>
        <w:t>В.В.Щёкин</w:t>
      </w:r>
      <w:r w:rsidR="00465CFC">
        <w:rPr>
          <w:bCs/>
        </w:rPr>
        <w:t>ой</w:t>
      </w:r>
      <w:bookmarkStart w:id="0" w:name="_GoBack"/>
      <w:bookmarkEnd w:id="0"/>
      <w:proofErr w:type="spellEnd"/>
    </w:p>
    <w:p w:rsidR="00071EAD" w:rsidRDefault="00071EAD" w:rsidP="00071EAD">
      <w:pPr>
        <w:shd w:val="clear" w:color="auto" w:fill="FFFFFF" w:themeFill="background1"/>
        <w:tabs>
          <w:tab w:val="left" w:pos="1134"/>
        </w:tabs>
        <w:ind w:left="0" w:firstLine="0"/>
        <w:jc w:val="center"/>
        <w:rPr>
          <w:bCs/>
        </w:rPr>
      </w:pPr>
    </w:p>
    <w:p w:rsidR="00071EAD" w:rsidRPr="00071EAD" w:rsidRDefault="00071EAD" w:rsidP="00071EAD">
      <w:pPr>
        <w:shd w:val="clear" w:color="auto" w:fill="FFFFFF" w:themeFill="background1"/>
        <w:tabs>
          <w:tab w:val="left" w:pos="1134"/>
        </w:tabs>
        <w:ind w:left="0" w:firstLine="0"/>
        <w:jc w:val="center"/>
        <w:rPr>
          <w:bCs/>
        </w:rPr>
      </w:pPr>
      <w:r w:rsidRPr="00071EAD">
        <w:rPr>
          <w:bCs/>
        </w:rPr>
        <w:t>ПРЕДСТАВЛЕНИЕ</w:t>
      </w:r>
    </w:p>
    <w:p w:rsidR="00071EAD" w:rsidRPr="00071EAD" w:rsidRDefault="00071EAD" w:rsidP="00071EAD">
      <w:pPr>
        <w:shd w:val="clear" w:color="auto" w:fill="FFFFFF" w:themeFill="background1"/>
        <w:tabs>
          <w:tab w:val="left" w:pos="1134"/>
        </w:tabs>
        <w:ind w:left="0" w:firstLine="0"/>
        <w:rPr>
          <w:bCs/>
        </w:rPr>
      </w:pPr>
    </w:p>
    <w:p w:rsidR="00071EAD" w:rsidRPr="00071EAD" w:rsidRDefault="00071EAD" w:rsidP="00071EAD">
      <w:pPr>
        <w:shd w:val="clear" w:color="auto" w:fill="FFFFFF" w:themeFill="background1"/>
        <w:tabs>
          <w:tab w:val="left" w:pos="1134"/>
        </w:tabs>
        <w:ind w:left="0" w:firstLine="0"/>
        <w:rPr>
          <w:bCs/>
        </w:rPr>
      </w:pPr>
    </w:p>
    <w:p w:rsidR="0019441F" w:rsidRPr="00071EAD" w:rsidRDefault="009051BD" w:rsidP="00071EAD">
      <w:pPr>
        <w:shd w:val="clear" w:color="auto" w:fill="FFFFFF" w:themeFill="background1"/>
        <w:tabs>
          <w:tab w:val="left" w:pos="1134"/>
        </w:tabs>
        <w:ind w:left="0" w:firstLine="0"/>
        <w:rPr>
          <w:bCs/>
        </w:rPr>
      </w:pPr>
      <w:r>
        <w:rPr>
          <w:bCs/>
        </w:rPr>
        <w:t xml:space="preserve">                         </w:t>
      </w:r>
      <w:r w:rsidR="00071EAD" w:rsidRPr="00071EAD">
        <w:rPr>
          <w:bCs/>
        </w:rPr>
        <w:t>Прошу у</w:t>
      </w:r>
      <w:r w:rsidR="0019441F" w:rsidRPr="00071EAD">
        <w:rPr>
          <w:bCs/>
        </w:rPr>
        <w:t>твердить следующий состав Государственн</w:t>
      </w:r>
      <w:r w:rsidR="00E05B96">
        <w:rPr>
          <w:bCs/>
        </w:rPr>
        <w:t>ых</w:t>
      </w:r>
      <w:r w:rsidR="0019441F" w:rsidRPr="00071EAD">
        <w:rPr>
          <w:bCs/>
        </w:rPr>
        <w:t xml:space="preserve"> </w:t>
      </w:r>
      <w:r w:rsidR="008B5BDD" w:rsidRPr="00071EAD">
        <w:rPr>
          <w:bCs/>
        </w:rPr>
        <w:t>экзамен</w:t>
      </w:r>
      <w:r w:rsidR="0019441F" w:rsidRPr="00071EAD">
        <w:rPr>
          <w:bCs/>
        </w:rPr>
        <w:t>ационн</w:t>
      </w:r>
      <w:r w:rsidR="00E05B96">
        <w:rPr>
          <w:bCs/>
        </w:rPr>
        <w:t>ых</w:t>
      </w:r>
      <w:r w:rsidR="0019441F" w:rsidRPr="00071EAD">
        <w:rPr>
          <w:bCs/>
        </w:rPr>
        <w:t xml:space="preserve"> комисси</w:t>
      </w:r>
      <w:r w:rsidR="00E05B96">
        <w:rPr>
          <w:bCs/>
        </w:rPr>
        <w:t>й</w:t>
      </w:r>
      <w:r w:rsidR="0019441F" w:rsidRPr="00071EAD">
        <w:rPr>
          <w:bCs/>
        </w:rPr>
        <w:t xml:space="preserve"> </w:t>
      </w:r>
      <w:r w:rsidR="0019441F" w:rsidRPr="00071EAD">
        <w:rPr>
          <w:bCs/>
          <w:spacing w:val="-4"/>
        </w:rPr>
        <w:t>на естественно-географическом факультете в 201</w:t>
      </w:r>
      <w:r w:rsidR="003B0C91">
        <w:rPr>
          <w:bCs/>
          <w:spacing w:val="-4"/>
        </w:rPr>
        <w:t>6</w:t>
      </w:r>
      <w:r w:rsidR="0019441F" w:rsidRPr="00071EAD">
        <w:rPr>
          <w:bCs/>
          <w:spacing w:val="-4"/>
        </w:rPr>
        <w:t xml:space="preserve"> году по </w:t>
      </w:r>
      <w:r w:rsidR="00D157A6" w:rsidRPr="00071EAD">
        <w:rPr>
          <w:bCs/>
          <w:spacing w:val="-4"/>
        </w:rPr>
        <w:t>направлени</w:t>
      </w:r>
      <w:r w:rsidR="00AB4792">
        <w:rPr>
          <w:bCs/>
          <w:spacing w:val="-4"/>
        </w:rPr>
        <w:t>ям</w:t>
      </w:r>
      <w:r w:rsidR="00D157A6" w:rsidRPr="00071EAD">
        <w:rPr>
          <w:bCs/>
          <w:spacing w:val="-4"/>
        </w:rPr>
        <w:t xml:space="preserve"> подготовки</w:t>
      </w:r>
      <w:r w:rsidR="0019441F" w:rsidRPr="00071EAD">
        <w:rPr>
          <w:bCs/>
          <w:spacing w:val="-4"/>
        </w:rPr>
        <w:t>:</w:t>
      </w:r>
    </w:p>
    <w:p w:rsidR="0019441F" w:rsidRPr="00071EAD" w:rsidRDefault="0019441F" w:rsidP="00071EAD">
      <w:pPr>
        <w:shd w:val="clear" w:color="auto" w:fill="FFFFFF" w:themeFill="background1"/>
        <w:ind w:left="0" w:firstLine="0"/>
        <w:rPr>
          <w:bCs/>
          <w:sz w:val="20"/>
          <w:szCs w:val="20"/>
        </w:rPr>
      </w:pPr>
    </w:p>
    <w:p w:rsidR="00370B34" w:rsidRPr="00071EAD" w:rsidRDefault="00370B34" w:rsidP="00071EAD">
      <w:pPr>
        <w:shd w:val="clear" w:color="auto" w:fill="FFFFFF" w:themeFill="background1"/>
        <w:ind w:left="0" w:firstLine="0"/>
        <w:jc w:val="center"/>
        <w:rPr>
          <w:rFonts w:eastAsia="Calibri" w:cs="Times New Roman"/>
          <w:b/>
        </w:rPr>
      </w:pPr>
      <w:r w:rsidRPr="00071EAD">
        <w:rPr>
          <w:rFonts w:eastAsia="Calibri" w:cs="Times New Roman"/>
          <w:b/>
        </w:rPr>
        <w:t>направление подготовки 020100.62 «Химия, профиль «Аналитическая химия»»</w:t>
      </w:r>
    </w:p>
    <w:p w:rsidR="0019441F" w:rsidRPr="00071EAD" w:rsidRDefault="0019441F" w:rsidP="00071EAD">
      <w:pPr>
        <w:shd w:val="clear" w:color="auto" w:fill="FFFFFF" w:themeFill="background1"/>
        <w:ind w:left="0" w:firstLine="0"/>
        <w:rPr>
          <w:rFonts w:eastAsia="Calibri" w:cs="Times New Roman"/>
          <w:b/>
          <w:sz w:val="20"/>
          <w:szCs w:val="20"/>
        </w:rPr>
      </w:pPr>
    </w:p>
    <w:p w:rsidR="0019441F" w:rsidRPr="00071EAD" w:rsidRDefault="0019441F" w:rsidP="00071EAD">
      <w:pPr>
        <w:pStyle w:val="23"/>
        <w:shd w:val="clear" w:color="auto" w:fill="FFFFFF" w:themeFill="background1"/>
        <w:tabs>
          <w:tab w:val="left" w:pos="142"/>
        </w:tabs>
        <w:spacing w:after="0" w:line="240" w:lineRule="auto"/>
        <w:ind w:left="0" w:firstLine="0"/>
        <w:rPr>
          <w:rFonts w:eastAsia="Calibri" w:cs="Times New Roman"/>
          <w:spacing w:val="-4"/>
        </w:rPr>
      </w:pPr>
      <w:r w:rsidRPr="00071EAD">
        <w:rPr>
          <w:rFonts w:eastAsia="Calibri" w:cs="Times New Roman"/>
          <w:b/>
        </w:rPr>
        <w:t xml:space="preserve">Председатель: </w:t>
      </w:r>
      <w:proofErr w:type="spellStart"/>
      <w:r w:rsidRPr="00071EAD">
        <w:rPr>
          <w:rFonts w:eastAsia="Calibri" w:cs="Times New Roman"/>
          <w:spacing w:val="-4"/>
        </w:rPr>
        <w:t>Пакусина</w:t>
      </w:r>
      <w:proofErr w:type="spellEnd"/>
      <w:r w:rsidRPr="00071EAD">
        <w:rPr>
          <w:rFonts w:eastAsia="Calibri" w:cs="Times New Roman"/>
          <w:spacing w:val="-4"/>
        </w:rPr>
        <w:t xml:space="preserve"> Антонина Павловна, д</w:t>
      </w:r>
      <w:r w:rsidRPr="00071EAD">
        <w:rPr>
          <w:spacing w:val="-4"/>
        </w:rPr>
        <w:t>.</w:t>
      </w:r>
      <w:r w:rsidRPr="00071EAD">
        <w:rPr>
          <w:rFonts w:eastAsia="Calibri" w:cs="Times New Roman"/>
          <w:spacing w:val="-4"/>
        </w:rPr>
        <w:t>х</w:t>
      </w:r>
      <w:r w:rsidRPr="00071EAD">
        <w:rPr>
          <w:spacing w:val="-4"/>
        </w:rPr>
        <w:t>.</w:t>
      </w:r>
      <w:r w:rsidRPr="00071EAD">
        <w:rPr>
          <w:rFonts w:eastAsia="Calibri" w:cs="Times New Roman"/>
          <w:spacing w:val="-4"/>
        </w:rPr>
        <w:t>н</w:t>
      </w:r>
      <w:r w:rsidRPr="00071EAD">
        <w:rPr>
          <w:spacing w:val="-4"/>
        </w:rPr>
        <w:t>.</w:t>
      </w:r>
      <w:r w:rsidRPr="00071EAD">
        <w:rPr>
          <w:rFonts w:eastAsia="Calibri" w:cs="Times New Roman"/>
          <w:spacing w:val="-4"/>
        </w:rPr>
        <w:t xml:space="preserve">, </w:t>
      </w:r>
      <w:r w:rsidR="00E34C28" w:rsidRPr="00071EAD">
        <w:rPr>
          <w:rFonts w:eastAsia="Calibri" w:cs="Times New Roman"/>
          <w:spacing w:val="-4"/>
        </w:rPr>
        <w:t xml:space="preserve">профессор, </w:t>
      </w:r>
      <w:r w:rsidRPr="00071EAD">
        <w:rPr>
          <w:rFonts w:eastAsia="Calibri" w:cs="Times New Roman"/>
          <w:spacing w:val="-4"/>
        </w:rPr>
        <w:t xml:space="preserve">профессор кафедры </w:t>
      </w:r>
      <w:r w:rsidR="00E34C28" w:rsidRPr="00071EAD">
        <w:rPr>
          <w:rFonts w:eastAsia="Calibri" w:cs="Times New Roman"/>
          <w:spacing w:val="-4"/>
        </w:rPr>
        <w:t>общей химии ФГБОУ ВПО</w:t>
      </w:r>
      <w:r w:rsidRPr="00071EAD">
        <w:rPr>
          <w:rFonts w:eastAsia="Calibri" w:cs="Times New Roman"/>
          <w:spacing w:val="-4"/>
        </w:rPr>
        <w:t xml:space="preserve"> </w:t>
      </w:r>
      <w:proofErr w:type="spellStart"/>
      <w:r w:rsidRPr="00071EAD">
        <w:rPr>
          <w:rFonts w:eastAsia="Calibri" w:cs="Times New Roman"/>
          <w:spacing w:val="-4"/>
        </w:rPr>
        <w:t>ДальГАУ</w:t>
      </w:r>
      <w:proofErr w:type="spellEnd"/>
      <w:r w:rsidR="00AB56D1">
        <w:rPr>
          <w:rFonts w:eastAsia="Calibri" w:cs="Times New Roman"/>
          <w:spacing w:val="-4"/>
        </w:rPr>
        <w:t>.</w:t>
      </w:r>
    </w:p>
    <w:p w:rsidR="0019441F" w:rsidRPr="00071EAD" w:rsidRDefault="0019441F" w:rsidP="00071EAD">
      <w:pPr>
        <w:pStyle w:val="23"/>
        <w:shd w:val="clear" w:color="auto" w:fill="FFFFFF" w:themeFill="background1"/>
        <w:spacing w:after="0" w:line="240" w:lineRule="auto"/>
        <w:ind w:left="0" w:firstLine="0"/>
        <w:rPr>
          <w:rFonts w:eastAsia="Calibri" w:cs="Times New Roman"/>
          <w:sz w:val="16"/>
          <w:szCs w:val="16"/>
        </w:rPr>
      </w:pPr>
    </w:p>
    <w:p w:rsidR="0019441F" w:rsidRPr="00071EAD" w:rsidRDefault="00AB56D1" w:rsidP="00071EAD">
      <w:pPr>
        <w:pStyle w:val="23"/>
        <w:shd w:val="clear" w:color="auto" w:fill="FFFFFF" w:themeFill="background1"/>
        <w:spacing w:after="0" w:line="240" w:lineRule="auto"/>
        <w:ind w:left="0" w:firstLine="0"/>
        <w:jc w:val="center"/>
        <w:rPr>
          <w:rFonts w:eastAsia="Calibri" w:cs="Times New Roman"/>
          <w:b/>
          <w:i/>
        </w:rPr>
      </w:pPr>
      <w:r>
        <w:rPr>
          <w:rFonts w:eastAsia="Calibri" w:cs="Times New Roman"/>
          <w:b/>
          <w:i/>
        </w:rPr>
        <w:t>С</w:t>
      </w:r>
      <w:r w:rsidR="0019441F" w:rsidRPr="00071EAD">
        <w:rPr>
          <w:rFonts w:eastAsia="Calibri" w:cs="Times New Roman"/>
          <w:b/>
          <w:i/>
        </w:rPr>
        <w:t>остав экзаменационной комиссии по государственному экзамену «Химия»</w:t>
      </w:r>
    </w:p>
    <w:p w:rsidR="0019441F" w:rsidRPr="00071EAD" w:rsidRDefault="0019441F" w:rsidP="00071EAD">
      <w:pPr>
        <w:pStyle w:val="23"/>
        <w:shd w:val="clear" w:color="auto" w:fill="FFFFFF" w:themeFill="background1"/>
        <w:spacing w:after="0" w:line="240" w:lineRule="auto"/>
        <w:ind w:left="0" w:firstLine="0"/>
        <w:rPr>
          <w:rFonts w:eastAsia="Calibri" w:cs="Times New Roman"/>
          <w:sz w:val="16"/>
          <w:szCs w:val="16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1"/>
        <w:gridCol w:w="2552"/>
        <w:gridCol w:w="4680"/>
      </w:tblGrid>
      <w:tr w:rsidR="0019441F" w:rsidRPr="00071EAD" w:rsidTr="0019441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41F" w:rsidRPr="00071EAD" w:rsidRDefault="0019441F" w:rsidP="00071EAD">
            <w:pPr>
              <w:shd w:val="clear" w:color="auto" w:fill="FFFFFF" w:themeFill="background1"/>
              <w:ind w:left="0" w:firstLine="0"/>
              <w:jc w:val="center"/>
              <w:rPr>
                <w:rFonts w:eastAsia="Calibri" w:cs="Times New Roman"/>
                <w:b/>
              </w:rPr>
            </w:pPr>
            <w:r w:rsidRPr="00071EAD">
              <w:rPr>
                <w:rFonts w:eastAsia="Calibri" w:cs="Times New Roman"/>
                <w:b/>
              </w:rPr>
              <w:t>№</w:t>
            </w:r>
          </w:p>
          <w:p w:rsidR="0019441F" w:rsidRPr="00071EAD" w:rsidRDefault="0019441F" w:rsidP="00071EAD">
            <w:pPr>
              <w:shd w:val="clear" w:color="auto" w:fill="FFFFFF" w:themeFill="background1"/>
              <w:ind w:left="0" w:firstLine="0"/>
              <w:jc w:val="center"/>
              <w:rPr>
                <w:rFonts w:eastAsia="Calibri" w:cs="Times New Roman"/>
                <w:b/>
              </w:rPr>
            </w:pPr>
            <w:proofErr w:type="gramStart"/>
            <w:r w:rsidRPr="00071EAD">
              <w:rPr>
                <w:rFonts w:eastAsia="Calibri" w:cs="Times New Roman"/>
                <w:b/>
              </w:rPr>
              <w:t>п</w:t>
            </w:r>
            <w:proofErr w:type="gramEnd"/>
            <w:r w:rsidR="00112968" w:rsidRPr="00071EAD">
              <w:rPr>
                <w:rFonts w:eastAsia="Calibri" w:cs="Times New Roman"/>
                <w:b/>
              </w:rPr>
              <w:t>/</w:t>
            </w:r>
            <w:r w:rsidRPr="00071EAD">
              <w:rPr>
                <w:rFonts w:eastAsia="Calibri" w:cs="Times New Roman"/>
                <w:b/>
              </w:rPr>
              <w:t>п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41F" w:rsidRPr="00071EAD" w:rsidRDefault="0019441F" w:rsidP="00071EAD">
            <w:pPr>
              <w:shd w:val="clear" w:color="auto" w:fill="FFFFFF" w:themeFill="background1"/>
              <w:ind w:left="0" w:firstLine="0"/>
              <w:jc w:val="center"/>
              <w:rPr>
                <w:rFonts w:eastAsia="Calibri" w:cs="Times New Roman"/>
                <w:b/>
              </w:rPr>
            </w:pPr>
            <w:r w:rsidRPr="00071EAD">
              <w:rPr>
                <w:rFonts w:eastAsia="Calibri" w:cs="Times New Roman"/>
                <w:b/>
              </w:rPr>
              <w:t>Должность в комиссии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41F" w:rsidRPr="00071EAD" w:rsidRDefault="0019441F" w:rsidP="00071EAD">
            <w:pPr>
              <w:shd w:val="clear" w:color="auto" w:fill="FFFFFF" w:themeFill="background1"/>
              <w:ind w:left="0" w:firstLine="0"/>
              <w:jc w:val="center"/>
              <w:rPr>
                <w:rFonts w:eastAsia="Calibri" w:cs="Times New Roman"/>
                <w:b/>
              </w:rPr>
            </w:pPr>
            <w:r w:rsidRPr="00071EAD">
              <w:rPr>
                <w:rFonts w:eastAsia="Calibri" w:cs="Times New Roman"/>
                <w:b/>
              </w:rPr>
              <w:t>Фамилия, имя, отчество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41F" w:rsidRPr="00071EAD" w:rsidRDefault="0019441F" w:rsidP="00071EAD">
            <w:pPr>
              <w:shd w:val="clear" w:color="auto" w:fill="FFFFFF" w:themeFill="background1"/>
              <w:ind w:left="0" w:firstLine="0"/>
              <w:jc w:val="center"/>
              <w:rPr>
                <w:rFonts w:eastAsia="Calibri" w:cs="Times New Roman"/>
                <w:b/>
              </w:rPr>
            </w:pPr>
            <w:r w:rsidRPr="00071EAD">
              <w:rPr>
                <w:rFonts w:eastAsia="Calibri" w:cs="Times New Roman"/>
                <w:b/>
              </w:rPr>
              <w:t>Учёная степень, учёное звание, должность и место работы</w:t>
            </w:r>
          </w:p>
        </w:tc>
      </w:tr>
      <w:tr w:rsidR="0019441F" w:rsidRPr="00071EAD" w:rsidTr="0019441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41F" w:rsidRPr="00071EAD" w:rsidRDefault="0019441F" w:rsidP="00071EAD">
            <w:pPr>
              <w:shd w:val="clear" w:color="auto" w:fill="FFFFFF" w:themeFill="background1"/>
              <w:ind w:left="0" w:firstLine="0"/>
              <w:rPr>
                <w:rFonts w:eastAsia="Calibri" w:cs="Times New Roman"/>
              </w:rPr>
            </w:pPr>
            <w:r w:rsidRPr="00071EAD">
              <w:rPr>
                <w:rFonts w:eastAsia="Calibri" w:cs="Times New Roman"/>
              </w:rPr>
              <w:t>1.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41F" w:rsidRPr="00071EAD" w:rsidRDefault="00E05B96" w:rsidP="00E05B96">
            <w:pPr>
              <w:shd w:val="clear" w:color="auto" w:fill="FFFFFF" w:themeFill="background1"/>
              <w:ind w:left="0" w:right="-107"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заместитель </w:t>
            </w:r>
            <w:r w:rsidR="00071EAD">
              <w:rPr>
                <w:rFonts w:eastAsia="Calibri" w:cs="Times New Roman"/>
              </w:rPr>
              <w:t xml:space="preserve">председателя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41F" w:rsidRPr="00071EAD" w:rsidRDefault="0019441F" w:rsidP="00071EAD">
            <w:pPr>
              <w:shd w:val="clear" w:color="auto" w:fill="FFFFFF" w:themeFill="background1"/>
              <w:ind w:left="0" w:firstLine="0"/>
              <w:jc w:val="left"/>
              <w:rPr>
                <w:rFonts w:eastAsia="Calibri" w:cs="Times New Roman"/>
              </w:rPr>
            </w:pPr>
            <w:r w:rsidRPr="00071EAD">
              <w:rPr>
                <w:rFonts w:eastAsia="Calibri" w:cs="Times New Roman"/>
              </w:rPr>
              <w:t xml:space="preserve">Егорова Ирина Владимировна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41F" w:rsidRPr="00071EAD" w:rsidRDefault="0019441F" w:rsidP="00071EAD">
            <w:pPr>
              <w:shd w:val="clear" w:color="auto" w:fill="FFFFFF" w:themeFill="background1"/>
              <w:ind w:left="0" w:firstLine="0"/>
              <w:jc w:val="left"/>
              <w:rPr>
                <w:rFonts w:eastAsia="Calibri" w:cs="Times New Roman"/>
              </w:rPr>
            </w:pPr>
            <w:r w:rsidRPr="00071EAD">
              <w:rPr>
                <w:rFonts w:eastAsia="Calibri" w:cs="Times New Roman"/>
                <w:spacing w:val="-4"/>
              </w:rPr>
              <w:t>доктор химических наук,</w:t>
            </w:r>
            <w:r w:rsidRPr="00071EAD">
              <w:rPr>
                <w:rFonts w:eastAsia="Calibri" w:cs="Times New Roman"/>
              </w:rPr>
              <w:t xml:space="preserve"> профессор, заведующая кафедрой химии</w:t>
            </w:r>
          </w:p>
        </w:tc>
      </w:tr>
      <w:tr w:rsidR="0019441F" w:rsidRPr="00071EAD" w:rsidTr="0019441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41F" w:rsidRPr="00071EAD" w:rsidRDefault="0019441F" w:rsidP="00071EAD">
            <w:pPr>
              <w:shd w:val="clear" w:color="auto" w:fill="FFFFFF" w:themeFill="background1"/>
              <w:ind w:left="0" w:firstLine="0"/>
              <w:rPr>
                <w:rFonts w:eastAsia="Calibri" w:cs="Times New Roman"/>
              </w:rPr>
            </w:pPr>
            <w:r w:rsidRPr="00071EAD">
              <w:t>2</w:t>
            </w:r>
            <w:r w:rsidRPr="00071EAD">
              <w:rPr>
                <w:rFonts w:eastAsia="Calibri" w:cs="Times New Roman"/>
              </w:rPr>
              <w:t>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41F" w:rsidRPr="00071EAD" w:rsidRDefault="0019441F" w:rsidP="00071EAD">
            <w:pPr>
              <w:shd w:val="clear" w:color="auto" w:fill="FFFFFF" w:themeFill="background1"/>
              <w:ind w:left="0" w:firstLine="0"/>
              <w:rPr>
                <w:rFonts w:eastAsia="Calibri" w:cs="Times New Roman"/>
              </w:rPr>
            </w:pPr>
            <w:r w:rsidRPr="00071EAD">
              <w:rPr>
                <w:rFonts w:eastAsia="Calibri" w:cs="Times New Roman"/>
              </w:rPr>
              <w:t>член комиссии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41F" w:rsidRPr="00071EAD" w:rsidRDefault="0019441F" w:rsidP="00071EAD">
            <w:pPr>
              <w:shd w:val="clear" w:color="auto" w:fill="FFFFFF" w:themeFill="background1"/>
              <w:ind w:left="0" w:firstLine="0"/>
              <w:jc w:val="left"/>
              <w:rPr>
                <w:rFonts w:eastAsia="Calibri" w:cs="Times New Roman"/>
              </w:rPr>
            </w:pPr>
            <w:proofErr w:type="spellStart"/>
            <w:r w:rsidRPr="00071EAD">
              <w:rPr>
                <w:rFonts w:eastAsia="Calibri" w:cs="Times New Roman"/>
              </w:rPr>
              <w:t>Трофимцова</w:t>
            </w:r>
            <w:proofErr w:type="spellEnd"/>
            <w:r w:rsidRPr="00071EAD">
              <w:rPr>
                <w:rFonts w:eastAsia="Calibri" w:cs="Times New Roman"/>
              </w:rPr>
              <w:t xml:space="preserve"> Ирина Анатольевна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41F" w:rsidRPr="00071EAD" w:rsidRDefault="0019441F" w:rsidP="00071EAD">
            <w:pPr>
              <w:shd w:val="clear" w:color="auto" w:fill="FFFFFF" w:themeFill="background1"/>
              <w:ind w:left="0" w:firstLine="0"/>
              <w:jc w:val="left"/>
              <w:rPr>
                <w:rFonts w:eastAsia="Calibri" w:cs="Times New Roman"/>
              </w:rPr>
            </w:pPr>
            <w:r w:rsidRPr="00071EAD">
              <w:rPr>
                <w:spacing w:val="-4"/>
              </w:rPr>
              <w:t>кандидат химических наук</w:t>
            </w:r>
            <w:r w:rsidRPr="00071EAD">
              <w:rPr>
                <w:rFonts w:eastAsia="Calibri" w:cs="Times New Roman"/>
                <w:spacing w:val="-4"/>
              </w:rPr>
              <w:t xml:space="preserve">, </w:t>
            </w:r>
            <w:r w:rsidRPr="00071EAD">
              <w:rPr>
                <w:rFonts w:eastAsia="Calibri" w:cs="Times New Roman"/>
              </w:rPr>
              <w:t>профессор кафедры химии</w:t>
            </w:r>
          </w:p>
        </w:tc>
      </w:tr>
      <w:tr w:rsidR="0019441F" w:rsidRPr="00071EAD" w:rsidTr="00071EA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41F" w:rsidRPr="00071EAD" w:rsidRDefault="0019441F" w:rsidP="00071EAD">
            <w:pPr>
              <w:shd w:val="clear" w:color="auto" w:fill="FFFFFF" w:themeFill="background1"/>
              <w:ind w:left="0" w:firstLine="0"/>
              <w:rPr>
                <w:rFonts w:eastAsia="Calibri" w:cs="Times New Roman"/>
              </w:rPr>
            </w:pPr>
            <w:r w:rsidRPr="00071EAD">
              <w:rPr>
                <w:rFonts w:eastAsia="Calibri" w:cs="Times New Roman"/>
              </w:rPr>
              <w:t>3.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41F" w:rsidRPr="00071EAD" w:rsidRDefault="0019441F" w:rsidP="00071EAD">
            <w:pPr>
              <w:shd w:val="clear" w:color="auto" w:fill="FFFFFF" w:themeFill="background1"/>
              <w:ind w:left="0" w:firstLine="0"/>
              <w:rPr>
                <w:rFonts w:eastAsia="Calibri" w:cs="Times New Roman"/>
              </w:rPr>
            </w:pPr>
            <w:r w:rsidRPr="00071EAD">
              <w:rPr>
                <w:rFonts w:eastAsia="Calibri" w:cs="Times New Roman"/>
              </w:rPr>
              <w:t>член комиссии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EAD" w:rsidRPr="00071EAD" w:rsidRDefault="00071EAD" w:rsidP="00071EAD">
            <w:pPr>
              <w:shd w:val="clear" w:color="auto" w:fill="FFFFFF" w:themeFill="background1"/>
              <w:ind w:left="0" w:firstLine="0"/>
              <w:jc w:val="left"/>
              <w:rPr>
                <w:rFonts w:eastAsia="Calibri" w:cs="Times New Roman"/>
              </w:rPr>
            </w:pPr>
          </w:p>
          <w:p w:rsidR="0019441F" w:rsidRPr="00071EAD" w:rsidRDefault="00071EAD" w:rsidP="00071EAD">
            <w:pPr>
              <w:shd w:val="clear" w:color="auto" w:fill="FFFFFF" w:themeFill="background1"/>
              <w:ind w:left="0" w:firstLine="0"/>
              <w:jc w:val="left"/>
              <w:rPr>
                <w:rFonts w:eastAsia="Calibri" w:cs="Times New Roman"/>
              </w:rPr>
            </w:pPr>
            <w:r w:rsidRPr="00071EAD">
              <w:rPr>
                <w:rFonts w:eastAsia="Calibri" w:cs="Times New Roman"/>
              </w:rPr>
              <w:t>Работодатель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41F" w:rsidRPr="00071EAD" w:rsidRDefault="0019441F" w:rsidP="00071EAD">
            <w:pPr>
              <w:shd w:val="clear" w:color="auto" w:fill="FFFFFF" w:themeFill="background1"/>
              <w:ind w:left="0" w:firstLine="0"/>
              <w:jc w:val="left"/>
              <w:rPr>
                <w:rFonts w:eastAsia="Calibri" w:cs="Times New Roman"/>
              </w:rPr>
            </w:pPr>
          </w:p>
        </w:tc>
      </w:tr>
      <w:tr w:rsidR="0019441F" w:rsidRPr="00071EAD" w:rsidTr="00071EA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41F" w:rsidRPr="00071EAD" w:rsidRDefault="0019441F" w:rsidP="00071EAD">
            <w:pPr>
              <w:shd w:val="clear" w:color="auto" w:fill="FFFFFF" w:themeFill="background1"/>
              <w:ind w:left="0" w:firstLine="0"/>
              <w:rPr>
                <w:rFonts w:eastAsia="Calibri" w:cs="Times New Roman"/>
              </w:rPr>
            </w:pPr>
            <w:r w:rsidRPr="00071EAD">
              <w:rPr>
                <w:rFonts w:eastAsia="Calibri" w:cs="Times New Roman"/>
              </w:rPr>
              <w:t>4.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41F" w:rsidRPr="00071EAD" w:rsidRDefault="0019441F" w:rsidP="00071EAD">
            <w:pPr>
              <w:shd w:val="clear" w:color="auto" w:fill="FFFFFF" w:themeFill="background1"/>
              <w:ind w:left="0" w:firstLine="0"/>
              <w:rPr>
                <w:rFonts w:eastAsia="Calibri" w:cs="Times New Roman"/>
              </w:rPr>
            </w:pPr>
            <w:r w:rsidRPr="00071EAD">
              <w:rPr>
                <w:rFonts w:eastAsia="Calibri" w:cs="Times New Roman"/>
              </w:rPr>
              <w:t>член комиссии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41F" w:rsidRPr="00071EAD" w:rsidRDefault="0019441F" w:rsidP="00071EAD">
            <w:pPr>
              <w:shd w:val="clear" w:color="auto" w:fill="FFFFFF" w:themeFill="background1"/>
              <w:ind w:left="0" w:firstLine="0"/>
              <w:jc w:val="left"/>
              <w:rPr>
                <w:rFonts w:eastAsia="Calibri" w:cs="Times New Roman"/>
              </w:rPr>
            </w:pPr>
          </w:p>
          <w:p w:rsidR="00071EAD" w:rsidRPr="00071EAD" w:rsidRDefault="00071EAD" w:rsidP="00071EAD">
            <w:pPr>
              <w:shd w:val="clear" w:color="auto" w:fill="FFFFFF" w:themeFill="background1"/>
              <w:ind w:left="0" w:firstLine="0"/>
              <w:jc w:val="left"/>
              <w:rPr>
                <w:rFonts w:eastAsia="Calibri" w:cs="Times New Roman"/>
              </w:rPr>
            </w:pPr>
            <w:r w:rsidRPr="00071EAD">
              <w:rPr>
                <w:rFonts w:eastAsia="Calibri" w:cs="Times New Roman"/>
              </w:rPr>
              <w:t>Работодатель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41F" w:rsidRPr="00071EAD" w:rsidRDefault="0019441F" w:rsidP="00071EAD">
            <w:pPr>
              <w:shd w:val="clear" w:color="auto" w:fill="FFFFFF" w:themeFill="background1"/>
              <w:ind w:left="0" w:firstLine="0"/>
              <w:jc w:val="left"/>
              <w:rPr>
                <w:rFonts w:eastAsia="Calibri" w:cs="Times New Roman"/>
              </w:rPr>
            </w:pPr>
          </w:p>
        </w:tc>
      </w:tr>
    </w:tbl>
    <w:p w:rsidR="0019441F" w:rsidRPr="00071EAD" w:rsidRDefault="0019441F" w:rsidP="00071EAD">
      <w:pPr>
        <w:shd w:val="clear" w:color="auto" w:fill="FFFFFF" w:themeFill="background1"/>
        <w:ind w:left="0" w:firstLine="0"/>
        <w:rPr>
          <w:rFonts w:eastAsia="Calibri" w:cs="Times New Roman"/>
          <w:b/>
          <w:sz w:val="4"/>
          <w:szCs w:val="4"/>
        </w:rPr>
      </w:pPr>
    </w:p>
    <w:p w:rsidR="009051BD" w:rsidRDefault="009051BD" w:rsidP="00071EAD">
      <w:pPr>
        <w:shd w:val="clear" w:color="auto" w:fill="FFFFFF" w:themeFill="background1"/>
        <w:ind w:left="0" w:firstLine="0"/>
        <w:rPr>
          <w:rFonts w:eastAsia="Calibri" w:cs="Times New Roman"/>
          <w:b/>
        </w:rPr>
      </w:pPr>
    </w:p>
    <w:p w:rsidR="0019441F" w:rsidRPr="00071EAD" w:rsidRDefault="0019441F" w:rsidP="00071EAD">
      <w:pPr>
        <w:shd w:val="clear" w:color="auto" w:fill="FFFFFF" w:themeFill="background1"/>
        <w:ind w:left="0" w:firstLine="0"/>
        <w:rPr>
          <w:rFonts w:eastAsia="Calibri" w:cs="Times New Roman"/>
          <w:spacing w:val="-4"/>
          <w:sz w:val="16"/>
          <w:szCs w:val="16"/>
        </w:rPr>
      </w:pPr>
      <w:r w:rsidRPr="00071EAD">
        <w:rPr>
          <w:rFonts w:eastAsia="Calibri" w:cs="Times New Roman"/>
          <w:b/>
        </w:rPr>
        <w:t>Секретарь:</w:t>
      </w:r>
      <w:r w:rsidRPr="00071EAD">
        <w:rPr>
          <w:rFonts w:eastAsia="Calibri" w:cs="Times New Roman"/>
        </w:rPr>
        <w:t xml:space="preserve"> </w:t>
      </w:r>
      <w:r w:rsidR="002178EF" w:rsidRPr="00071EAD">
        <w:rPr>
          <w:rFonts w:eastAsia="Calibri" w:cs="Times New Roman"/>
        </w:rPr>
        <w:t>П</w:t>
      </w:r>
      <w:r w:rsidR="00AB4792">
        <w:rPr>
          <w:rFonts w:eastAsia="Calibri" w:cs="Times New Roman"/>
        </w:rPr>
        <w:t>анова</w:t>
      </w:r>
      <w:r w:rsidR="002178EF" w:rsidRPr="00071EAD">
        <w:rPr>
          <w:rFonts w:eastAsia="Calibri" w:cs="Times New Roman"/>
        </w:rPr>
        <w:t xml:space="preserve"> </w:t>
      </w:r>
      <w:r w:rsidR="00AB4792">
        <w:rPr>
          <w:rFonts w:eastAsia="Calibri" w:cs="Times New Roman"/>
        </w:rPr>
        <w:t>Людмила</w:t>
      </w:r>
      <w:r w:rsidR="002178EF" w:rsidRPr="00071EAD">
        <w:rPr>
          <w:rFonts w:eastAsia="Calibri" w:cs="Times New Roman"/>
        </w:rPr>
        <w:t xml:space="preserve"> </w:t>
      </w:r>
      <w:r w:rsidR="00AB4792">
        <w:rPr>
          <w:rFonts w:eastAsia="Calibri" w:cs="Times New Roman"/>
        </w:rPr>
        <w:t>Пет</w:t>
      </w:r>
      <w:r w:rsidR="002178EF" w:rsidRPr="00071EAD">
        <w:rPr>
          <w:rFonts w:eastAsia="Calibri" w:cs="Times New Roman"/>
        </w:rPr>
        <w:t>ровна</w:t>
      </w:r>
      <w:r w:rsidR="00673229" w:rsidRPr="00071EAD">
        <w:rPr>
          <w:rFonts w:eastAsia="Calibri" w:cs="Times New Roman"/>
        </w:rPr>
        <w:t xml:space="preserve"> – </w:t>
      </w:r>
      <w:r w:rsidR="00AB4792">
        <w:rPr>
          <w:rFonts w:eastAsia="Calibri" w:cs="Times New Roman"/>
        </w:rPr>
        <w:t>к.х.н., доцент</w:t>
      </w:r>
      <w:r w:rsidR="002178EF" w:rsidRPr="00071EAD">
        <w:rPr>
          <w:rFonts w:eastAsia="Calibri" w:cs="Times New Roman"/>
        </w:rPr>
        <w:t xml:space="preserve"> кафедры </w:t>
      </w:r>
      <w:r w:rsidR="00AB4792">
        <w:rPr>
          <w:rFonts w:eastAsia="Calibri" w:cs="Times New Roman"/>
        </w:rPr>
        <w:t>химии</w:t>
      </w:r>
      <w:r w:rsidR="00AB56D1">
        <w:rPr>
          <w:rFonts w:eastAsia="Calibri" w:cs="Times New Roman"/>
        </w:rPr>
        <w:t>.</w:t>
      </w:r>
    </w:p>
    <w:p w:rsidR="00EE4797" w:rsidRPr="00071EAD" w:rsidRDefault="00AB56D1" w:rsidP="00071EAD">
      <w:pPr>
        <w:pStyle w:val="23"/>
        <w:shd w:val="clear" w:color="auto" w:fill="FFFFFF" w:themeFill="background1"/>
        <w:spacing w:after="0" w:line="240" w:lineRule="auto"/>
        <w:ind w:left="0" w:firstLine="0"/>
        <w:jc w:val="center"/>
        <w:rPr>
          <w:rFonts w:eastAsia="Calibri" w:cs="Times New Roman"/>
          <w:b/>
          <w:i/>
        </w:rPr>
      </w:pPr>
      <w:r>
        <w:rPr>
          <w:rFonts w:eastAsia="Calibri" w:cs="Times New Roman"/>
          <w:b/>
          <w:i/>
        </w:rPr>
        <w:t>С</w:t>
      </w:r>
      <w:r w:rsidR="0019441F" w:rsidRPr="00071EAD">
        <w:rPr>
          <w:rFonts w:eastAsia="Calibri" w:cs="Times New Roman"/>
          <w:b/>
          <w:i/>
        </w:rPr>
        <w:t xml:space="preserve">остав экзаменационной комиссии </w:t>
      </w:r>
    </w:p>
    <w:p w:rsidR="0019441F" w:rsidRPr="00071EAD" w:rsidRDefault="0019441F" w:rsidP="00071EAD">
      <w:pPr>
        <w:pStyle w:val="23"/>
        <w:shd w:val="clear" w:color="auto" w:fill="FFFFFF" w:themeFill="background1"/>
        <w:spacing w:after="0" w:line="240" w:lineRule="auto"/>
        <w:ind w:left="0" w:firstLine="0"/>
        <w:jc w:val="center"/>
        <w:rPr>
          <w:rFonts w:eastAsia="Calibri" w:cs="Times New Roman"/>
          <w:b/>
          <w:i/>
        </w:rPr>
      </w:pPr>
      <w:r w:rsidRPr="00071EAD">
        <w:rPr>
          <w:rFonts w:eastAsia="Calibri" w:cs="Times New Roman"/>
          <w:b/>
          <w:i/>
        </w:rPr>
        <w:t>по защите выпускн</w:t>
      </w:r>
      <w:r w:rsidR="00E05B96">
        <w:rPr>
          <w:rFonts w:eastAsia="Calibri" w:cs="Times New Roman"/>
          <w:b/>
          <w:i/>
        </w:rPr>
        <w:t>ой</w:t>
      </w:r>
      <w:r w:rsidRPr="00071EAD">
        <w:rPr>
          <w:rFonts w:eastAsia="Calibri" w:cs="Times New Roman"/>
          <w:b/>
          <w:i/>
        </w:rPr>
        <w:t xml:space="preserve"> квалификационн</w:t>
      </w:r>
      <w:r w:rsidR="00E05B96">
        <w:rPr>
          <w:rFonts w:eastAsia="Calibri" w:cs="Times New Roman"/>
          <w:b/>
          <w:i/>
        </w:rPr>
        <w:t>ой</w:t>
      </w:r>
      <w:r w:rsidRPr="00071EAD">
        <w:rPr>
          <w:rFonts w:eastAsia="Calibri" w:cs="Times New Roman"/>
          <w:b/>
          <w:i/>
        </w:rPr>
        <w:t xml:space="preserve"> работ</w:t>
      </w:r>
      <w:r w:rsidR="00E05B96">
        <w:rPr>
          <w:rFonts w:eastAsia="Calibri" w:cs="Times New Roman"/>
          <w:b/>
          <w:i/>
        </w:rPr>
        <w:t>ы</w:t>
      </w:r>
    </w:p>
    <w:p w:rsidR="0019441F" w:rsidRPr="00071EAD" w:rsidRDefault="0019441F" w:rsidP="00071EAD">
      <w:pPr>
        <w:pStyle w:val="23"/>
        <w:shd w:val="clear" w:color="auto" w:fill="FFFFFF" w:themeFill="background1"/>
        <w:spacing w:after="0" w:line="240" w:lineRule="auto"/>
        <w:ind w:left="0" w:firstLine="0"/>
        <w:rPr>
          <w:rFonts w:eastAsia="Calibri" w:cs="Times New Roman"/>
          <w:sz w:val="16"/>
          <w:szCs w:val="16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1"/>
        <w:gridCol w:w="2552"/>
        <w:gridCol w:w="4680"/>
      </w:tblGrid>
      <w:tr w:rsidR="0019441F" w:rsidRPr="00071EAD" w:rsidTr="0019441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41F" w:rsidRPr="00071EAD" w:rsidRDefault="0019441F" w:rsidP="00071EAD">
            <w:pPr>
              <w:shd w:val="clear" w:color="auto" w:fill="FFFFFF" w:themeFill="background1"/>
              <w:ind w:left="0" w:firstLine="0"/>
              <w:jc w:val="center"/>
              <w:rPr>
                <w:rFonts w:eastAsia="Calibri" w:cs="Times New Roman"/>
                <w:b/>
              </w:rPr>
            </w:pPr>
            <w:r w:rsidRPr="00071EAD">
              <w:rPr>
                <w:rFonts w:eastAsia="Calibri" w:cs="Times New Roman"/>
                <w:b/>
              </w:rPr>
              <w:t>№</w:t>
            </w:r>
          </w:p>
          <w:p w:rsidR="0019441F" w:rsidRPr="00071EAD" w:rsidRDefault="0019441F" w:rsidP="00071EAD">
            <w:pPr>
              <w:shd w:val="clear" w:color="auto" w:fill="FFFFFF" w:themeFill="background1"/>
              <w:ind w:left="0" w:firstLine="0"/>
              <w:jc w:val="center"/>
              <w:rPr>
                <w:rFonts w:eastAsia="Calibri" w:cs="Times New Roman"/>
                <w:b/>
              </w:rPr>
            </w:pPr>
            <w:proofErr w:type="gramStart"/>
            <w:r w:rsidRPr="00071EAD">
              <w:rPr>
                <w:rFonts w:eastAsia="Calibri" w:cs="Times New Roman"/>
                <w:b/>
              </w:rPr>
              <w:t>п</w:t>
            </w:r>
            <w:proofErr w:type="gramEnd"/>
            <w:r w:rsidR="00112968" w:rsidRPr="00071EAD">
              <w:rPr>
                <w:rFonts w:eastAsia="Calibri" w:cs="Times New Roman"/>
                <w:b/>
              </w:rPr>
              <w:t>/</w:t>
            </w:r>
            <w:r w:rsidRPr="00071EAD">
              <w:rPr>
                <w:rFonts w:eastAsia="Calibri" w:cs="Times New Roman"/>
                <w:b/>
              </w:rPr>
              <w:t>п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41F" w:rsidRPr="00071EAD" w:rsidRDefault="0019441F" w:rsidP="00071EAD">
            <w:pPr>
              <w:shd w:val="clear" w:color="auto" w:fill="FFFFFF" w:themeFill="background1"/>
              <w:ind w:left="0" w:firstLine="0"/>
              <w:jc w:val="center"/>
              <w:rPr>
                <w:rFonts w:eastAsia="Calibri" w:cs="Times New Roman"/>
                <w:b/>
              </w:rPr>
            </w:pPr>
            <w:r w:rsidRPr="00071EAD">
              <w:rPr>
                <w:rFonts w:eastAsia="Calibri" w:cs="Times New Roman"/>
                <w:b/>
              </w:rPr>
              <w:t>Должность в комиссии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41F" w:rsidRPr="00071EAD" w:rsidRDefault="0019441F" w:rsidP="00071EAD">
            <w:pPr>
              <w:shd w:val="clear" w:color="auto" w:fill="FFFFFF" w:themeFill="background1"/>
              <w:ind w:left="0" w:firstLine="0"/>
              <w:jc w:val="center"/>
              <w:rPr>
                <w:rFonts w:eastAsia="Calibri" w:cs="Times New Roman"/>
                <w:b/>
              </w:rPr>
            </w:pPr>
            <w:r w:rsidRPr="00071EAD">
              <w:rPr>
                <w:rFonts w:eastAsia="Calibri" w:cs="Times New Roman"/>
                <w:b/>
              </w:rPr>
              <w:t>Фамилия, имя, отчество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41F" w:rsidRPr="00071EAD" w:rsidRDefault="0019441F" w:rsidP="00071EAD">
            <w:pPr>
              <w:shd w:val="clear" w:color="auto" w:fill="FFFFFF" w:themeFill="background1"/>
              <w:ind w:left="0" w:firstLine="0"/>
              <w:jc w:val="center"/>
              <w:rPr>
                <w:rFonts w:eastAsia="Calibri" w:cs="Times New Roman"/>
                <w:b/>
              </w:rPr>
            </w:pPr>
            <w:r w:rsidRPr="00071EAD">
              <w:rPr>
                <w:rFonts w:eastAsia="Calibri" w:cs="Times New Roman"/>
                <w:b/>
              </w:rPr>
              <w:t>Учёная степень, учёное звание, должность и место работы</w:t>
            </w:r>
          </w:p>
        </w:tc>
      </w:tr>
      <w:tr w:rsidR="004177F7" w:rsidRPr="00071EAD" w:rsidTr="0019441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7" w:rsidRPr="00071EAD" w:rsidRDefault="004177F7" w:rsidP="00071EAD">
            <w:pPr>
              <w:shd w:val="clear" w:color="auto" w:fill="FFFFFF" w:themeFill="background1"/>
              <w:ind w:left="0" w:firstLine="0"/>
              <w:rPr>
                <w:rFonts w:eastAsia="Calibri" w:cs="Times New Roman"/>
              </w:rPr>
            </w:pPr>
            <w:r w:rsidRPr="00071EAD">
              <w:rPr>
                <w:rFonts w:eastAsia="Calibri" w:cs="Times New Roman"/>
              </w:rPr>
              <w:t>1.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7" w:rsidRPr="00071EAD" w:rsidRDefault="00E05B96" w:rsidP="00E05B96">
            <w:pPr>
              <w:shd w:val="clear" w:color="auto" w:fill="FFFFFF" w:themeFill="background1"/>
              <w:ind w:left="0" w:right="-107" w:firstLine="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заместитель председа</w:t>
            </w:r>
            <w:r w:rsidR="00A77CDE">
              <w:rPr>
                <w:rFonts w:eastAsia="Calibri" w:cs="Times New Roman"/>
              </w:rPr>
              <w:t xml:space="preserve">теля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7" w:rsidRPr="00071EAD" w:rsidRDefault="004177F7" w:rsidP="00071EAD">
            <w:pPr>
              <w:shd w:val="clear" w:color="auto" w:fill="FFFFFF" w:themeFill="background1"/>
              <w:ind w:left="0" w:firstLine="0"/>
              <w:jc w:val="left"/>
              <w:rPr>
                <w:rFonts w:eastAsia="Calibri" w:cs="Times New Roman"/>
              </w:rPr>
            </w:pPr>
            <w:r w:rsidRPr="00071EAD">
              <w:rPr>
                <w:rFonts w:eastAsia="Calibri" w:cs="Times New Roman"/>
              </w:rPr>
              <w:t xml:space="preserve">Егорова Ирина Владимировна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7" w:rsidRPr="00071EAD" w:rsidRDefault="004177F7" w:rsidP="00071EAD">
            <w:pPr>
              <w:shd w:val="clear" w:color="auto" w:fill="FFFFFF" w:themeFill="background1"/>
              <w:ind w:left="0" w:firstLine="0"/>
              <w:jc w:val="left"/>
              <w:rPr>
                <w:rFonts w:eastAsia="Calibri" w:cs="Times New Roman"/>
              </w:rPr>
            </w:pPr>
            <w:r w:rsidRPr="00071EAD">
              <w:rPr>
                <w:rFonts w:eastAsia="Calibri" w:cs="Times New Roman"/>
                <w:spacing w:val="-4"/>
              </w:rPr>
              <w:t>доктор химических наук,</w:t>
            </w:r>
            <w:r w:rsidRPr="00071EAD">
              <w:rPr>
                <w:rFonts w:eastAsia="Calibri" w:cs="Times New Roman"/>
              </w:rPr>
              <w:t xml:space="preserve"> профессор, заведующая кафедрой химии</w:t>
            </w:r>
          </w:p>
        </w:tc>
      </w:tr>
      <w:tr w:rsidR="004177F7" w:rsidRPr="00071EAD" w:rsidTr="0019441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7" w:rsidRPr="00071EAD" w:rsidRDefault="004177F7" w:rsidP="00071EAD">
            <w:pPr>
              <w:shd w:val="clear" w:color="auto" w:fill="FFFFFF" w:themeFill="background1"/>
              <w:ind w:left="0" w:firstLine="0"/>
              <w:rPr>
                <w:rFonts w:eastAsia="Calibri" w:cs="Times New Roman"/>
              </w:rPr>
            </w:pPr>
            <w:r w:rsidRPr="00071EAD">
              <w:t>2</w:t>
            </w:r>
            <w:r w:rsidRPr="00071EAD">
              <w:rPr>
                <w:rFonts w:eastAsia="Calibri" w:cs="Times New Roman"/>
              </w:rPr>
              <w:t>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7" w:rsidRPr="00071EAD" w:rsidRDefault="004177F7" w:rsidP="00071EAD">
            <w:pPr>
              <w:shd w:val="clear" w:color="auto" w:fill="FFFFFF" w:themeFill="background1"/>
              <w:ind w:left="0" w:firstLine="0"/>
              <w:rPr>
                <w:rFonts w:eastAsia="Calibri" w:cs="Times New Roman"/>
              </w:rPr>
            </w:pPr>
            <w:r w:rsidRPr="00071EAD">
              <w:rPr>
                <w:rFonts w:eastAsia="Calibri" w:cs="Times New Roman"/>
              </w:rPr>
              <w:t>член комиссии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7" w:rsidRPr="00071EAD" w:rsidRDefault="004177F7" w:rsidP="00071EAD">
            <w:pPr>
              <w:shd w:val="clear" w:color="auto" w:fill="FFFFFF" w:themeFill="background1"/>
              <w:ind w:left="0" w:firstLine="0"/>
              <w:jc w:val="left"/>
              <w:rPr>
                <w:rFonts w:eastAsia="Calibri" w:cs="Times New Roman"/>
              </w:rPr>
            </w:pPr>
            <w:proofErr w:type="spellStart"/>
            <w:r w:rsidRPr="00071EAD">
              <w:rPr>
                <w:rFonts w:eastAsia="Calibri" w:cs="Times New Roman"/>
              </w:rPr>
              <w:t>Трофимцова</w:t>
            </w:r>
            <w:proofErr w:type="spellEnd"/>
            <w:r w:rsidRPr="00071EAD">
              <w:rPr>
                <w:rFonts w:eastAsia="Calibri" w:cs="Times New Roman"/>
              </w:rPr>
              <w:t xml:space="preserve"> Ирина Анатольевна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7" w:rsidRPr="00071EAD" w:rsidRDefault="004177F7" w:rsidP="00071EAD">
            <w:pPr>
              <w:shd w:val="clear" w:color="auto" w:fill="FFFFFF" w:themeFill="background1"/>
              <w:ind w:left="0" w:firstLine="0"/>
              <w:jc w:val="left"/>
              <w:rPr>
                <w:rFonts w:eastAsia="Calibri" w:cs="Times New Roman"/>
              </w:rPr>
            </w:pPr>
            <w:r w:rsidRPr="00071EAD">
              <w:rPr>
                <w:spacing w:val="-4"/>
              </w:rPr>
              <w:t>кандидат химических наук</w:t>
            </w:r>
            <w:r w:rsidRPr="00071EAD">
              <w:rPr>
                <w:rFonts w:eastAsia="Calibri" w:cs="Times New Roman"/>
                <w:spacing w:val="-4"/>
              </w:rPr>
              <w:t xml:space="preserve">, </w:t>
            </w:r>
            <w:r w:rsidRPr="00071EAD">
              <w:rPr>
                <w:rFonts w:eastAsia="Calibri" w:cs="Times New Roman"/>
              </w:rPr>
              <w:t>профессор кафедры химии</w:t>
            </w:r>
          </w:p>
        </w:tc>
      </w:tr>
      <w:tr w:rsidR="004177F7" w:rsidRPr="00071EAD" w:rsidTr="00071EAD">
        <w:trPr>
          <w:trHeight w:val="6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7" w:rsidRPr="00071EAD" w:rsidRDefault="004177F7" w:rsidP="00071EAD">
            <w:pPr>
              <w:shd w:val="clear" w:color="auto" w:fill="FFFFFF" w:themeFill="background1"/>
              <w:ind w:left="0" w:firstLine="0"/>
              <w:rPr>
                <w:rFonts w:eastAsia="Calibri" w:cs="Times New Roman"/>
              </w:rPr>
            </w:pPr>
            <w:r w:rsidRPr="00071EAD">
              <w:rPr>
                <w:rFonts w:eastAsia="Calibri" w:cs="Times New Roman"/>
              </w:rPr>
              <w:t>3.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7" w:rsidRPr="00071EAD" w:rsidRDefault="004177F7" w:rsidP="00071EAD">
            <w:pPr>
              <w:shd w:val="clear" w:color="auto" w:fill="FFFFFF" w:themeFill="background1"/>
              <w:ind w:left="0" w:firstLine="0"/>
              <w:rPr>
                <w:rFonts w:eastAsia="Calibri" w:cs="Times New Roman"/>
              </w:rPr>
            </w:pPr>
            <w:r w:rsidRPr="00071EAD">
              <w:rPr>
                <w:rFonts w:eastAsia="Calibri" w:cs="Times New Roman"/>
              </w:rPr>
              <w:t>член комиссии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7" w:rsidRPr="00071EAD" w:rsidRDefault="004177F7" w:rsidP="00071EAD">
            <w:pPr>
              <w:shd w:val="clear" w:color="auto" w:fill="FFFFFF" w:themeFill="background1"/>
              <w:ind w:left="0" w:firstLine="0"/>
              <w:jc w:val="left"/>
              <w:rPr>
                <w:rFonts w:eastAsia="Calibri" w:cs="Times New Roman"/>
              </w:rPr>
            </w:pPr>
          </w:p>
          <w:p w:rsidR="00071EAD" w:rsidRPr="00071EAD" w:rsidRDefault="00071EAD" w:rsidP="00071EAD">
            <w:pPr>
              <w:shd w:val="clear" w:color="auto" w:fill="FFFFFF" w:themeFill="background1"/>
              <w:ind w:left="0" w:firstLine="0"/>
              <w:jc w:val="left"/>
              <w:rPr>
                <w:rFonts w:eastAsia="Calibri" w:cs="Times New Roman"/>
              </w:rPr>
            </w:pPr>
            <w:r w:rsidRPr="00071EAD">
              <w:rPr>
                <w:rFonts w:eastAsia="Calibri" w:cs="Times New Roman"/>
              </w:rPr>
              <w:t>Работодатель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7F7" w:rsidRPr="00071EAD" w:rsidRDefault="004177F7" w:rsidP="00071EAD">
            <w:pPr>
              <w:shd w:val="clear" w:color="auto" w:fill="FFFFFF" w:themeFill="background1"/>
              <w:ind w:left="0" w:firstLine="0"/>
              <w:rPr>
                <w:rFonts w:eastAsia="Calibri" w:cs="Times New Roman"/>
              </w:rPr>
            </w:pPr>
          </w:p>
        </w:tc>
      </w:tr>
      <w:tr w:rsidR="004177F7" w:rsidRPr="00557402" w:rsidTr="0019441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7" w:rsidRPr="00071EAD" w:rsidRDefault="004177F7" w:rsidP="00071EAD">
            <w:pPr>
              <w:shd w:val="clear" w:color="auto" w:fill="FFFFFF" w:themeFill="background1"/>
              <w:ind w:left="0" w:firstLine="0"/>
              <w:rPr>
                <w:rFonts w:eastAsia="Calibri" w:cs="Times New Roman"/>
              </w:rPr>
            </w:pPr>
            <w:r w:rsidRPr="00071EAD">
              <w:rPr>
                <w:rFonts w:eastAsia="Calibri" w:cs="Times New Roman"/>
              </w:rPr>
              <w:t>4.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7" w:rsidRPr="00071EAD" w:rsidRDefault="004177F7" w:rsidP="00071EAD">
            <w:pPr>
              <w:shd w:val="clear" w:color="auto" w:fill="FFFFFF" w:themeFill="background1"/>
              <w:ind w:left="0" w:firstLine="0"/>
              <w:rPr>
                <w:rFonts w:eastAsia="Calibri" w:cs="Times New Roman"/>
              </w:rPr>
            </w:pPr>
            <w:r w:rsidRPr="00071EAD">
              <w:rPr>
                <w:rFonts w:eastAsia="Calibri" w:cs="Times New Roman"/>
              </w:rPr>
              <w:t>член комиссии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EAD" w:rsidRPr="00071EAD" w:rsidRDefault="00071EAD" w:rsidP="00071EAD">
            <w:pPr>
              <w:shd w:val="clear" w:color="auto" w:fill="FFFFFF" w:themeFill="background1"/>
              <w:ind w:left="0" w:firstLine="0"/>
              <w:jc w:val="left"/>
              <w:rPr>
                <w:rFonts w:eastAsia="Calibri" w:cs="Times New Roman"/>
              </w:rPr>
            </w:pPr>
          </w:p>
          <w:p w:rsidR="004177F7" w:rsidRPr="00071EAD" w:rsidRDefault="00071EAD" w:rsidP="00071EAD">
            <w:pPr>
              <w:shd w:val="clear" w:color="auto" w:fill="FFFFFF" w:themeFill="background1"/>
              <w:ind w:left="0" w:firstLine="0"/>
              <w:jc w:val="left"/>
              <w:rPr>
                <w:rFonts w:eastAsia="Calibri" w:cs="Times New Roman"/>
              </w:rPr>
            </w:pPr>
            <w:r w:rsidRPr="00071EAD">
              <w:rPr>
                <w:rFonts w:eastAsia="Calibri" w:cs="Times New Roman"/>
              </w:rPr>
              <w:t>Работодатель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7F7" w:rsidRPr="00071EAD" w:rsidRDefault="004177F7" w:rsidP="00071EAD">
            <w:pPr>
              <w:shd w:val="clear" w:color="auto" w:fill="FFFFFF" w:themeFill="background1"/>
              <w:ind w:left="0" w:firstLine="0"/>
              <w:jc w:val="left"/>
              <w:rPr>
                <w:rFonts w:eastAsia="Calibri" w:cs="Times New Roman"/>
              </w:rPr>
            </w:pPr>
          </w:p>
        </w:tc>
      </w:tr>
    </w:tbl>
    <w:p w:rsidR="009051BD" w:rsidRDefault="009051BD" w:rsidP="00071EAD">
      <w:pPr>
        <w:shd w:val="clear" w:color="auto" w:fill="FFFFFF" w:themeFill="background1"/>
        <w:ind w:left="0" w:firstLine="0"/>
        <w:rPr>
          <w:rFonts w:eastAsia="Calibri" w:cs="Times New Roman"/>
          <w:b/>
        </w:rPr>
      </w:pPr>
    </w:p>
    <w:p w:rsidR="00BB5B4F" w:rsidRDefault="00071EAD" w:rsidP="00AB4792">
      <w:pPr>
        <w:shd w:val="clear" w:color="auto" w:fill="FFFFFF" w:themeFill="background1"/>
        <w:ind w:left="0" w:firstLine="0"/>
      </w:pPr>
      <w:r w:rsidRPr="00071EAD">
        <w:rPr>
          <w:rFonts w:eastAsia="Calibri" w:cs="Times New Roman"/>
          <w:b/>
        </w:rPr>
        <w:t>Секретарь:</w:t>
      </w:r>
      <w:r w:rsidRPr="00071EAD">
        <w:rPr>
          <w:rFonts w:eastAsia="Calibri" w:cs="Times New Roman"/>
        </w:rPr>
        <w:t xml:space="preserve"> </w:t>
      </w:r>
      <w:r w:rsidR="00AB4792" w:rsidRPr="00071EAD">
        <w:rPr>
          <w:rFonts w:eastAsia="Calibri" w:cs="Times New Roman"/>
        </w:rPr>
        <w:t>П</w:t>
      </w:r>
      <w:r w:rsidR="00AB4792">
        <w:rPr>
          <w:rFonts w:eastAsia="Calibri" w:cs="Times New Roman"/>
        </w:rPr>
        <w:t>анова</w:t>
      </w:r>
      <w:r w:rsidR="00AB4792" w:rsidRPr="00071EAD">
        <w:rPr>
          <w:rFonts w:eastAsia="Calibri" w:cs="Times New Roman"/>
        </w:rPr>
        <w:t xml:space="preserve"> </w:t>
      </w:r>
      <w:r w:rsidR="00AB4792">
        <w:rPr>
          <w:rFonts w:eastAsia="Calibri" w:cs="Times New Roman"/>
        </w:rPr>
        <w:t>Людмила</w:t>
      </w:r>
      <w:r w:rsidR="00AB4792" w:rsidRPr="00071EAD">
        <w:rPr>
          <w:rFonts w:eastAsia="Calibri" w:cs="Times New Roman"/>
        </w:rPr>
        <w:t xml:space="preserve"> </w:t>
      </w:r>
      <w:r w:rsidR="00AB4792">
        <w:rPr>
          <w:rFonts w:eastAsia="Calibri" w:cs="Times New Roman"/>
        </w:rPr>
        <w:t>Пет</w:t>
      </w:r>
      <w:r w:rsidR="00AB4792" w:rsidRPr="00071EAD">
        <w:rPr>
          <w:rFonts w:eastAsia="Calibri" w:cs="Times New Roman"/>
        </w:rPr>
        <w:t xml:space="preserve">ровна – </w:t>
      </w:r>
      <w:r w:rsidR="00AB4792">
        <w:rPr>
          <w:rFonts w:eastAsia="Calibri" w:cs="Times New Roman"/>
        </w:rPr>
        <w:t>к.х.н., доцент</w:t>
      </w:r>
      <w:r w:rsidR="00AB4792" w:rsidRPr="00071EAD">
        <w:rPr>
          <w:rFonts w:eastAsia="Calibri" w:cs="Times New Roman"/>
        </w:rPr>
        <w:t xml:space="preserve"> кафедры </w:t>
      </w:r>
      <w:r w:rsidR="00AB4792">
        <w:rPr>
          <w:rFonts w:eastAsia="Calibri" w:cs="Times New Roman"/>
        </w:rPr>
        <w:t>химии</w:t>
      </w:r>
    </w:p>
    <w:p w:rsidR="009051BD" w:rsidRDefault="009051BD" w:rsidP="00071EAD">
      <w:pPr>
        <w:pStyle w:val="21"/>
        <w:shd w:val="clear" w:color="auto" w:fill="FFFFFF" w:themeFill="background1"/>
        <w:tabs>
          <w:tab w:val="left" w:pos="7797"/>
        </w:tabs>
        <w:ind w:left="0" w:firstLine="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11"/>
        <w:gridCol w:w="4776"/>
      </w:tblGrid>
      <w:tr w:rsidR="009051BD" w:rsidTr="00483DF3">
        <w:tc>
          <w:tcPr>
            <w:tcW w:w="4785" w:type="dxa"/>
            <w:hideMark/>
          </w:tcPr>
          <w:p w:rsidR="009051BD" w:rsidRDefault="009051BD" w:rsidP="009051BD">
            <w:pPr>
              <w:pStyle w:val="Default"/>
              <w:rPr>
                <w:bCs/>
                <w:lang w:eastAsia="ja-JP"/>
              </w:rPr>
            </w:pPr>
          </w:p>
          <w:p w:rsidR="009051BD" w:rsidRDefault="009051BD" w:rsidP="009051BD">
            <w:pPr>
              <w:pStyle w:val="Default"/>
              <w:rPr>
                <w:bCs/>
                <w:vertAlign w:val="superscript"/>
                <w:lang w:eastAsia="ja-JP"/>
              </w:rPr>
            </w:pPr>
            <w:r w:rsidRPr="009051BD">
              <w:rPr>
                <w:bCs/>
                <w:lang w:eastAsia="ja-JP"/>
              </w:rPr>
              <w:t>Декан факультета</w:t>
            </w:r>
            <w:r>
              <w:rPr>
                <w:b/>
                <w:bCs/>
                <w:lang w:eastAsia="ja-JP"/>
              </w:rPr>
              <w:t xml:space="preserve"> </w:t>
            </w:r>
          </w:p>
          <w:p w:rsidR="009051BD" w:rsidRDefault="009051BD" w:rsidP="009051BD">
            <w:pPr>
              <w:pStyle w:val="Default"/>
              <w:jc w:val="center"/>
              <w:rPr>
                <w:bCs/>
                <w:vertAlign w:val="superscript"/>
                <w:lang w:eastAsia="ja-JP"/>
              </w:rPr>
            </w:pPr>
          </w:p>
        </w:tc>
        <w:tc>
          <w:tcPr>
            <w:tcW w:w="4785" w:type="dxa"/>
          </w:tcPr>
          <w:p w:rsidR="009051BD" w:rsidRDefault="009051BD" w:rsidP="00483DF3">
            <w:pPr>
              <w:pStyle w:val="Default"/>
              <w:rPr>
                <w:b/>
                <w:bCs/>
                <w:lang w:eastAsia="ja-JP"/>
              </w:rPr>
            </w:pPr>
          </w:p>
          <w:p w:rsidR="009051BD" w:rsidRDefault="009051BD" w:rsidP="00483DF3">
            <w:pPr>
              <w:pStyle w:val="Default"/>
              <w:rPr>
                <w:lang w:eastAsia="ja-JP"/>
              </w:rPr>
            </w:pPr>
            <w:r>
              <w:rPr>
                <w:b/>
                <w:bCs/>
                <w:lang w:eastAsia="ja-JP"/>
              </w:rPr>
              <w:t xml:space="preserve">______________________/______________/ </w:t>
            </w:r>
          </w:p>
          <w:p w:rsidR="009051BD" w:rsidRDefault="009051BD" w:rsidP="00483DF3">
            <w:pPr>
              <w:pStyle w:val="Default"/>
              <w:jc w:val="center"/>
              <w:rPr>
                <w:bCs/>
                <w:vertAlign w:val="superscript"/>
                <w:lang w:eastAsia="ja-JP"/>
              </w:rPr>
            </w:pPr>
            <w:r>
              <w:rPr>
                <w:vertAlign w:val="superscript"/>
                <w:lang w:eastAsia="ja-JP"/>
              </w:rPr>
              <w:t>(подпись)                         (Ф.И.О.)</w:t>
            </w:r>
            <w:r>
              <w:rPr>
                <w:sz w:val="23"/>
                <w:szCs w:val="23"/>
                <w:vertAlign w:val="superscript"/>
                <w:lang w:eastAsia="ja-JP"/>
              </w:rPr>
              <w:t xml:space="preserve"> </w:t>
            </w:r>
            <w:r>
              <w:rPr>
                <w:bCs/>
                <w:vertAlign w:val="superscript"/>
                <w:lang w:eastAsia="ja-JP"/>
              </w:rPr>
              <w:br w:type="page"/>
            </w:r>
          </w:p>
        </w:tc>
      </w:tr>
    </w:tbl>
    <w:p w:rsidR="009051BD" w:rsidRDefault="009051BD" w:rsidP="009051BD"/>
    <w:p w:rsidR="009051BD" w:rsidRDefault="009051BD" w:rsidP="009051BD">
      <w:pPr>
        <w:pStyle w:val="21"/>
        <w:shd w:val="clear" w:color="auto" w:fill="FFFFFF" w:themeFill="background1"/>
        <w:tabs>
          <w:tab w:val="left" w:pos="7797"/>
        </w:tabs>
        <w:ind w:left="0" w:firstLine="0"/>
      </w:pPr>
    </w:p>
    <w:sectPr w:rsidR="009051BD" w:rsidSect="0055165E">
      <w:headerReference w:type="default" r:id="rId9"/>
      <w:pgSz w:w="11906" w:h="16838"/>
      <w:pgMar w:top="284" w:right="1134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E20" w:rsidRDefault="00812E20" w:rsidP="005F6A00">
      <w:r>
        <w:separator/>
      </w:r>
    </w:p>
    <w:p w:rsidR="00812E20" w:rsidRDefault="00812E20"/>
  </w:endnote>
  <w:endnote w:type="continuationSeparator" w:id="0">
    <w:p w:rsidR="00812E20" w:rsidRDefault="00812E20" w:rsidP="005F6A00">
      <w:r>
        <w:continuationSeparator/>
      </w:r>
    </w:p>
    <w:p w:rsidR="00812E20" w:rsidRDefault="00812E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E20" w:rsidRDefault="00812E20" w:rsidP="005F6A00">
      <w:r>
        <w:separator/>
      </w:r>
    </w:p>
    <w:p w:rsidR="00812E20" w:rsidRDefault="00812E20"/>
  </w:footnote>
  <w:footnote w:type="continuationSeparator" w:id="0">
    <w:p w:rsidR="00812E20" w:rsidRDefault="00812E20" w:rsidP="005F6A00">
      <w:r>
        <w:continuationSeparator/>
      </w:r>
    </w:p>
    <w:p w:rsidR="00812E20" w:rsidRDefault="00812E2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727016"/>
      <w:docPartObj>
        <w:docPartGallery w:val="Page Numbers (Top of Page)"/>
        <w:docPartUnique/>
      </w:docPartObj>
    </w:sdtPr>
    <w:sdtEndPr/>
    <w:sdtContent>
      <w:p w:rsidR="00196A03" w:rsidRDefault="00196A03" w:rsidP="00663AA5">
        <w:pPr>
          <w:pStyle w:val="a6"/>
          <w:jc w:val="right"/>
        </w:pPr>
        <w:r w:rsidRPr="00663AA5">
          <w:rPr>
            <w:rFonts w:cs="Times New Roman"/>
          </w:rPr>
          <w:t xml:space="preserve">Продолжение приказа </w:t>
        </w:r>
        <w:sdt>
          <w:sdtPr>
            <w:rPr>
              <w:rFonts w:cs="Times New Roman"/>
            </w:rPr>
            <w:alias w:val="Название"/>
            <w:id w:val="190727017"/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r>
              <w:rPr>
                <w:rFonts w:cs="Times New Roman"/>
              </w:rPr>
              <w:t>№ 3-к/о</w:t>
            </w:r>
          </w:sdtContent>
        </w:sdt>
      </w:p>
      <w:p w:rsidR="00196A03" w:rsidRDefault="00196A03">
        <w:pPr>
          <w:pStyle w:val="a6"/>
          <w:jc w:val="center"/>
        </w:pPr>
        <w:r w:rsidRPr="00663AA5">
          <w:rPr>
            <w:rFonts w:cs="Times New Roman"/>
          </w:rPr>
          <w:fldChar w:fldCharType="begin"/>
        </w:r>
        <w:r w:rsidRPr="00663AA5">
          <w:rPr>
            <w:rFonts w:cs="Times New Roman"/>
          </w:rPr>
          <w:instrText xml:space="preserve"> PAGE   \* MERGEFORMAT </w:instrText>
        </w:r>
        <w:r w:rsidRPr="00663AA5">
          <w:rPr>
            <w:rFonts w:cs="Times New Roman"/>
          </w:rPr>
          <w:fldChar w:fldCharType="separate"/>
        </w:r>
        <w:r w:rsidR="00071EAD">
          <w:rPr>
            <w:rFonts w:cs="Times New Roman"/>
            <w:noProof/>
          </w:rPr>
          <w:t>2</w:t>
        </w:r>
        <w:r w:rsidRPr="00663AA5">
          <w:rPr>
            <w:rFonts w:cs="Times New Roman"/>
          </w:rPr>
          <w:fldChar w:fldCharType="end"/>
        </w:r>
      </w:p>
    </w:sdtContent>
  </w:sdt>
  <w:p w:rsidR="00196A03" w:rsidRDefault="00196A0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4"/>
    <w:multiLevelType w:val="singleLevel"/>
    <w:tmpl w:val="00000004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7"/>
    <w:multiLevelType w:val="singleLevel"/>
    <w:tmpl w:val="00000007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995534E"/>
    <w:multiLevelType w:val="hybridMultilevel"/>
    <w:tmpl w:val="38C2EA28"/>
    <w:lvl w:ilvl="0" w:tplc="E124BAB2">
      <w:start w:val="1"/>
      <w:numFmt w:val="decimal"/>
      <w:lvlText w:val="%1."/>
      <w:lvlJc w:val="left"/>
      <w:pPr>
        <w:tabs>
          <w:tab w:val="num" w:pos="644"/>
        </w:tabs>
        <w:ind w:left="0" w:firstLine="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9A50E0"/>
    <w:multiLevelType w:val="multilevel"/>
    <w:tmpl w:val="966644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3BB1E8F"/>
    <w:multiLevelType w:val="multilevel"/>
    <w:tmpl w:val="1E9A52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8C4514C"/>
    <w:multiLevelType w:val="multilevel"/>
    <w:tmpl w:val="75304D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D057BF3"/>
    <w:multiLevelType w:val="multilevel"/>
    <w:tmpl w:val="751641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594524F"/>
    <w:multiLevelType w:val="hybridMultilevel"/>
    <w:tmpl w:val="82FA3EAE"/>
    <w:lvl w:ilvl="0" w:tplc="2004AE3A">
      <w:start w:val="1"/>
      <w:numFmt w:val="decimal"/>
      <w:lvlText w:val="%1."/>
      <w:lvlJc w:val="left"/>
      <w:pPr>
        <w:ind w:left="357" w:hanging="357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682D07"/>
    <w:multiLevelType w:val="multilevel"/>
    <w:tmpl w:val="41E8AC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2771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1">
    <w:nsid w:val="275944C1"/>
    <w:multiLevelType w:val="hybridMultilevel"/>
    <w:tmpl w:val="A432915E"/>
    <w:lvl w:ilvl="0" w:tplc="E124BAB2">
      <w:start w:val="1"/>
      <w:numFmt w:val="decimal"/>
      <w:lvlText w:val="%1."/>
      <w:lvlJc w:val="left"/>
      <w:pPr>
        <w:tabs>
          <w:tab w:val="num" w:pos="644"/>
        </w:tabs>
        <w:ind w:left="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82B26C0"/>
    <w:multiLevelType w:val="hybridMultilevel"/>
    <w:tmpl w:val="CBE6AE04"/>
    <w:lvl w:ilvl="0" w:tplc="E124BAB2">
      <w:start w:val="1"/>
      <w:numFmt w:val="decimal"/>
      <w:lvlText w:val="%1."/>
      <w:lvlJc w:val="left"/>
      <w:pPr>
        <w:tabs>
          <w:tab w:val="num" w:pos="644"/>
        </w:tabs>
        <w:ind w:left="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BC44343"/>
    <w:multiLevelType w:val="hybridMultilevel"/>
    <w:tmpl w:val="F41C7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91060C"/>
    <w:multiLevelType w:val="singleLevel"/>
    <w:tmpl w:val="179070FC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5">
    <w:nsid w:val="31455247"/>
    <w:multiLevelType w:val="hybridMultilevel"/>
    <w:tmpl w:val="4D18E0EC"/>
    <w:lvl w:ilvl="0" w:tplc="E124BAB2">
      <w:start w:val="1"/>
      <w:numFmt w:val="decimal"/>
      <w:lvlText w:val="%1."/>
      <w:lvlJc w:val="left"/>
      <w:pPr>
        <w:tabs>
          <w:tab w:val="num" w:pos="644"/>
        </w:tabs>
        <w:ind w:left="0" w:firstLine="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6D6586"/>
    <w:multiLevelType w:val="hybridMultilevel"/>
    <w:tmpl w:val="804097FA"/>
    <w:lvl w:ilvl="0" w:tplc="DB0E2156">
      <w:start w:val="1"/>
      <w:numFmt w:val="decimal"/>
      <w:lvlText w:val="%1."/>
      <w:lvlJc w:val="left"/>
      <w:pPr>
        <w:ind w:left="357" w:hanging="357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6900368"/>
    <w:multiLevelType w:val="hybridMultilevel"/>
    <w:tmpl w:val="B3B6D02A"/>
    <w:lvl w:ilvl="0" w:tplc="85F21100">
      <w:start w:val="1"/>
      <w:numFmt w:val="decimal"/>
      <w:lvlText w:val="%1."/>
      <w:lvlJc w:val="left"/>
      <w:pPr>
        <w:ind w:left="783" w:hanging="357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C6B0686"/>
    <w:multiLevelType w:val="multilevel"/>
    <w:tmpl w:val="FD2AF1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D396696"/>
    <w:multiLevelType w:val="hybridMultilevel"/>
    <w:tmpl w:val="A432915E"/>
    <w:lvl w:ilvl="0" w:tplc="E124BAB2">
      <w:start w:val="1"/>
      <w:numFmt w:val="decimal"/>
      <w:lvlText w:val="%1."/>
      <w:lvlJc w:val="left"/>
      <w:pPr>
        <w:tabs>
          <w:tab w:val="num" w:pos="644"/>
        </w:tabs>
        <w:ind w:left="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DF3549A"/>
    <w:multiLevelType w:val="hybridMultilevel"/>
    <w:tmpl w:val="D4544DA0"/>
    <w:lvl w:ilvl="0" w:tplc="5D3E865A">
      <w:start w:val="1"/>
      <w:numFmt w:val="decimal"/>
      <w:lvlText w:val="%1."/>
      <w:lvlJc w:val="left"/>
      <w:pPr>
        <w:ind w:left="357" w:hanging="357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F3D44D7"/>
    <w:multiLevelType w:val="multilevel"/>
    <w:tmpl w:val="BB10E3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2">
    <w:nsid w:val="405E276F"/>
    <w:multiLevelType w:val="multilevel"/>
    <w:tmpl w:val="1F4AE4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0A81C66"/>
    <w:multiLevelType w:val="multilevel"/>
    <w:tmpl w:val="B33694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1812D71"/>
    <w:multiLevelType w:val="multilevel"/>
    <w:tmpl w:val="56C06A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430A2B25"/>
    <w:multiLevelType w:val="hybridMultilevel"/>
    <w:tmpl w:val="D1BA5BFE"/>
    <w:lvl w:ilvl="0" w:tplc="9D5690C6">
      <w:start w:val="1"/>
      <w:numFmt w:val="decimal"/>
      <w:lvlText w:val="%1."/>
      <w:lvlJc w:val="left"/>
      <w:pPr>
        <w:ind w:left="357" w:hanging="357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31000E0"/>
    <w:multiLevelType w:val="hybridMultilevel"/>
    <w:tmpl w:val="9FD8A76C"/>
    <w:lvl w:ilvl="0" w:tplc="E124BAB2">
      <w:start w:val="1"/>
      <w:numFmt w:val="decimal"/>
      <w:lvlText w:val="%1."/>
      <w:lvlJc w:val="left"/>
      <w:pPr>
        <w:tabs>
          <w:tab w:val="num" w:pos="678"/>
        </w:tabs>
        <w:ind w:left="34" w:firstLine="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7">
    <w:nsid w:val="4A316CDF"/>
    <w:multiLevelType w:val="hybridMultilevel"/>
    <w:tmpl w:val="F41C7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D34F42"/>
    <w:multiLevelType w:val="hybridMultilevel"/>
    <w:tmpl w:val="996A10EE"/>
    <w:lvl w:ilvl="0" w:tplc="B5C02004">
      <w:start w:val="1"/>
      <w:numFmt w:val="decimal"/>
      <w:lvlText w:val="%1."/>
      <w:lvlJc w:val="left"/>
      <w:pPr>
        <w:ind w:left="357" w:hanging="357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B565F36"/>
    <w:multiLevelType w:val="hybridMultilevel"/>
    <w:tmpl w:val="3D52E5C8"/>
    <w:lvl w:ilvl="0" w:tplc="EFE48764">
      <w:start w:val="1"/>
      <w:numFmt w:val="decimal"/>
      <w:lvlText w:val="%1."/>
      <w:lvlJc w:val="left"/>
      <w:pPr>
        <w:ind w:left="357" w:hanging="357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BC50E19"/>
    <w:multiLevelType w:val="singleLevel"/>
    <w:tmpl w:val="179070FC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31">
    <w:nsid w:val="4F9F5A24"/>
    <w:multiLevelType w:val="hybridMultilevel"/>
    <w:tmpl w:val="996A10EE"/>
    <w:lvl w:ilvl="0" w:tplc="B5C02004">
      <w:start w:val="1"/>
      <w:numFmt w:val="decimal"/>
      <w:lvlText w:val="%1."/>
      <w:lvlJc w:val="left"/>
      <w:pPr>
        <w:ind w:left="357" w:hanging="357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3EF43CF"/>
    <w:multiLevelType w:val="multilevel"/>
    <w:tmpl w:val="56BE20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556D003A"/>
    <w:multiLevelType w:val="hybridMultilevel"/>
    <w:tmpl w:val="CBE6AE04"/>
    <w:lvl w:ilvl="0" w:tplc="E124BAB2">
      <w:start w:val="1"/>
      <w:numFmt w:val="decimal"/>
      <w:lvlText w:val="%1."/>
      <w:lvlJc w:val="left"/>
      <w:pPr>
        <w:tabs>
          <w:tab w:val="num" w:pos="644"/>
        </w:tabs>
        <w:ind w:left="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7DC543B"/>
    <w:multiLevelType w:val="hybridMultilevel"/>
    <w:tmpl w:val="E176FD50"/>
    <w:lvl w:ilvl="0" w:tplc="A0CC2E9A">
      <w:start w:val="1"/>
      <w:numFmt w:val="decimal"/>
      <w:lvlText w:val="%1."/>
      <w:lvlJc w:val="left"/>
      <w:pPr>
        <w:ind w:left="357" w:hanging="357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83D7165"/>
    <w:multiLevelType w:val="hybridMultilevel"/>
    <w:tmpl w:val="4D18E0EC"/>
    <w:lvl w:ilvl="0" w:tplc="E124BAB2">
      <w:start w:val="1"/>
      <w:numFmt w:val="decimal"/>
      <w:lvlText w:val="%1."/>
      <w:lvlJc w:val="left"/>
      <w:pPr>
        <w:tabs>
          <w:tab w:val="num" w:pos="644"/>
        </w:tabs>
        <w:ind w:left="0" w:firstLine="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A60E39"/>
    <w:multiLevelType w:val="hybridMultilevel"/>
    <w:tmpl w:val="34B6B300"/>
    <w:lvl w:ilvl="0" w:tplc="A6DA82BA">
      <w:start w:val="1"/>
      <w:numFmt w:val="decimal"/>
      <w:lvlText w:val="%1."/>
      <w:lvlJc w:val="left"/>
      <w:pPr>
        <w:ind w:left="357" w:hanging="357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E8B4C2A"/>
    <w:multiLevelType w:val="multilevel"/>
    <w:tmpl w:val="063472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5ED973A2"/>
    <w:multiLevelType w:val="hybridMultilevel"/>
    <w:tmpl w:val="7AC42712"/>
    <w:lvl w:ilvl="0" w:tplc="382A1066">
      <w:start w:val="1"/>
      <w:numFmt w:val="decimal"/>
      <w:lvlText w:val="%1."/>
      <w:lvlJc w:val="left"/>
      <w:pPr>
        <w:ind w:left="357" w:hanging="357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0EC1950"/>
    <w:multiLevelType w:val="hybridMultilevel"/>
    <w:tmpl w:val="38C2EA28"/>
    <w:lvl w:ilvl="0" w:tplc="E124BAB2">
      <w:start w:val="1"/>
      <w:numFmt w:val="decimal"/>
      <w:lvlText w:val="%1."/>
      <w:lvlJc w:val="left"/>
      <w:pPr>
        <w:tabs>
          <w:tab w:val="num" w:pos="644"/>
        </w:tabs>
        <w:ind w:left="0" w:firstLine="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9D7404"/>
    <w:multiLevelType w:val="multilevel"/>
    <w:tmpl w:val="74A66D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688B79A8"/>
    <w:multiLevelType w:val="hybridMultilevel"/>
    <w:tmpl w:val="B3B6D02A"/>
    <w:lvl w:ilvl="0" w:tplc="85F21100">
      <w:start w:val="1"/>
      <w:numFmt w:val="decimal"/>
      <w:lvlText w:val="%1."/>
      <w:lvlJc w:val="left"/>
      <w:pPr>
        <w:ind w:left="783" w:hanging="357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C7E71F2"/>
    <w:multiLevelType w:val="hybridMultilevel"/>
    <w:tmpl w:val="516E80EC"/>
    <w:lvl w:ilvl="0" w:tplc="E124BAB2">
      <w:start w:val="1"/>
      <w:numFmt w:val="decimal"/>
      <w:lvlText w:val="%1."/>
      <w:lvlJc w:val="left"/>
      <w:pPr>
        <w:tabs>
          <w:tab w:val="num" w:pos="644"/>
        </w:tabs>
        <w:ind w:left="0" w:firstLine="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CC03FA1"/>
    <w:multiLevelType w:val="hybridMultilevel"/>
    <w:tmpl w:val="9C38BE1A"/>
    <w:lvl w:ilvl="0" w:tplc="7D406C7C">
      <w:start w:val="1"/>
      <w:numFmt w:val="decimal"/>
      <w:lvlText w:val="%1."/>
      <w:lvlJc w:val="left"/>
      <w:pPr>
        <w:ind w:left="357" w:hanging="357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CCE7A3E"/>
    <w:multiLevelType w:val="hybridMultilevel"/>
    <w:tmpl w:val="4A90DBF4"/>
    <w:lvl w:ilvl="0" w:tplc="A300ABE0">
      <w:start w:val="1"/>
      <w:numFmt w:val="decimal"/>
      <w:lvlText w:val="%1."/>
      <w:lvlJc w:val="left"/>
      <w:pPr>
        <w:ind w:left="357" w:hanging="357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4FC321F"/>
    <w:multiLevelType w:val="hybridMultilevel"/>
    <w:tmpl w:val="68CCE764"/>
    <w:lvl w:ilvl="0" w:tplc="7388A504">
      <w:start w:val="1"/>
      <w:numFmt w:val="decimal"/>
      <w:lvlText w:val="%1."/>
      <w:lvlJc w:val="left"/>
      <w:pPr>
        <w:ind w:left="357" w:hanging="357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5367992"/>
    <w:multiLevelType w:val="multilevel"/>
    <w:tmpl w:val="9454C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>
    <w:nsid w:val="776365FF"/>
    <w:multiLevelType w:val="singleLevel"/>
    <w:tmpl w:val="179070FC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48">
    <w:nsid w:val="799049FE"/>
    <w:multiLevelType w:val="hybridMultilevel"/>
    <w:tmpl w:val="4D18E0EC"/>
    <w:lvl w:ilvl="0" w:tplc="E124BAB2">
      <w:start w:val="1"/>
      <w:numFmt w:val="decimal"/>
      <w:lvlText w:val="%1."/>
      <w:lvlJc w:val="left"/>
      <w:pPr>
        <w:tabs>
          <w:tab w:val="num" w:pos="644"/>
        </w:tabs>
        <w:ind w:left="0" w:firstLine="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ADD409A"/>
    <w:multiLevelType w:val="multilevel"/>
    <w:tmpl w:val="CFDE02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>
    <w:nsid w:val="7BE97336"/>
    <w:multiLevelType w:val="multilevel"/>
    <w:tmpl w:val="D74CF8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>
    <w:nsid w:val="7F8D1E9F"/>
    <w:multiLevelType w:val="multilevel"/>
    <w:tmpl w:val="11ECFD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</w:num>
  <w:num w:numId="16">
    <w:abstractNumId w:val="47"/>
    <w:lvlOverride w:ilvl="0">
      <w:startOverride w:val="1"/>
    </w:lvlOverride>
  </w:num>
  <w:num w:numId="17">
    <w:abstractNumId w:val="30"/>
    <w:lvlOverride w:ilvl="0">
      <w:startOverride w:val="1"/>
    </w:lvlOverride>
  </w:num>
  <w:num w:numId="18">
    <w:abstractNumId w:val="47"/>
    <w:lvlOverride w:ilvl="0">
      <w:startOverride w:val="1"/>
    </w:lvlOverride>
  </w:num>
  <w:num w:numId="19">
    <w:abstractNumId w:val="34"/>
  </w:num>
  <w:num w:numId="20">
    <w:abstractNumId w:val="42"/>
  </w:num>
  <w:num w:numId="21">
    <w:abstractNumId w:val="26"/>
  </w:num>
  <w:num w:numId="22">
    <w:abstractNumId w:val="11"/>
  </w:num>
  <w:num w:numId="23">
    <w:abstractNumId w:val="19"/>
  </w:num>
  <w:num w:numId="24">
    <w:abstractNumId w:val="4"/>
  </w:num>
  <w:num w:numId="25">
    <w:abstractNumId w:val="39"/>
  </w:num>
  <w:num w:numId="26">
    <w:abstractNumId w:val="35"/>
  </w:num>
  <w:num w:numId="27">
    <w:abstractNumId w:val="15"/>
  </w:num>
  <w:num w:numId="28">
    <w:abstractNumId w:val="24"/>
  </w:num>
  <w:num w:numId="29">
    <w:abstractNumId w:val="27"/>
  </w:num>
  <w:num w:numId="30">
    <w:abstractNumId w:val="13"/>
  </w:num>
  <w:num w:numId="31">
    <w:abstractNumId w:val="12"/>
  </w:num>
  <w:num w:numId="32">
    <w:abstractNumId w:val="48"/>
  </w:num>
  <w:num w:numId="33">
    <w:abstractNumId w:val="46"/>
  </w:num>
  <w:num w:numId="34">
    <w:abstractNumId w:val="23"/>
  </w:num>
  <w:num w:numId="35">
    <w:abstractNumId w:val="51"/>
  </w:num>
  <w:num w:numId="36">
    <w:abstractNumId w:val="32"/>
  </w:num>
  <w:num w:numId="37">
    <w:abstractNumId w:val="37"/>
  </w:num>
  <w:num w:numId="38">
    <w:abstractNumId w:val="5"/>
  </w:num>
  <w:num w:numId="39">
    <w:abstractNumId w:val="31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9"/>
  </w:num>
  <w:num w:numId="42">
    <w:abstractNumId w:val="17"/>
  </w:num>
  <w:num w:numId="43">
    <w:abstractNumId w:val="41"/>
  </w:num>
  <w:num w:numId="44">
    <w:abstractNumId w:val="7"/>
  </w:num>
  <w:num w:numId="45">
    <w:abstractNumId w:val="18"/>
  </w:num>
  <w:num w:numId="46">
    <w:abstractNumId w:val="8"/>
  </w:num>
  <w:num w:numId="47">
    <w:abstractNumId w:val="40"/>
  </w:num>
  <w:num w:numId="48">
    <w:abstractNumId w:val="6"/>
  </w:num>
  <w:num w:numId="49">
    <w:abstractNumId w:val="22"/>
  </w:num>
  <w:num w:numId="50">
    <w:abstractNumId w:val="5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01ED"/>
    <w:rsid w:val="000002F7"/>
    <w:rsid w:val="00000423"/>
    <w:rsid w:val="00000AD9"/>
    <w:rsid w:val="00001862"/>
    <w:rsid w:val="00001B41"/>
    <w:rsid w:val="00001FAC"/>
    <w:rsid w:val="000028A0"/>
    <w:rsid w:val="0000299E"/>
    <w:rsid w:val="00002A2C"/>
    <w:rsid w:val="00002FC1"/>
    <w:rsid w:val="000032D0"/>
    <w:rsid w:val="0000422E"/>
    <w:rsid w:val="0000433C"/>
    <w:rsid w:val="00005357"/>
    <w:rsid w:val="00005BC9"/>
    <w:rsid w:val="00006F4E"/>
    <w:rsid w:val="00007D83"/>
    <w:rsid w:val="0001017A"/>
    <w:rsid w:val="000102D9"/>
    <w:rsid w:val="0001082A"/>
    <w:rsid w:val="0001087E"/>
    <w:rsid w:val="00010912"/>
    <w:rsid w:val="00010B77"/>
    <w:rsid w:val="00011154"/>
    <w:rsid w:val="000112AC"/>
    <w:rsid w:val="0001177E"/>
    <w:rsid w:val="00011850"/>
    <w:rsid w:val="00011E8B"/>
    <w:rsid w:val="0001351C"/>
    <w:rsid w:val="00013831"/>
    <w:rsid w:val="00014AB4"/>
    <w:rsid w:val="00014D0B"/>
    <w:rsid w:val="00014E78"/>
    <w:rsid w:val="000152B1"/>
    <w:rsid w:val="0001530C"/>
    <w:rsid w:val="000153D9"/>
    <w:rsid w:val="0001558E"/>
    <w:rsid w:val="000159BD"/>
    <w:rsid w:val="00015CFB"/>
    <w:rsid w:val="000160A7"/>
    <w:rsid w:val="00016182"/>
    <w:rsid w:val="00016662"/>
    <w:rsid w:val="00016BD2"/>
    <w:rsid w:val="0001734E"/>
    <w:rsid w:val="0002017D"/>
    <w:rsid w:val="0002051E"/>
    <w:rsid w:val="00020FDE"/>
    <w:rsid w:val="000220C0"/>
    <w:rsid w:val="000225E4"/>
    <w:rsid w:val="00023026"/>
    <w:rsid w:val="0002338E"/>
    <w:rsid w:val="00023A10"/>
    <w:rsid w:val="00023A5B"/>
    <w:rsid w:val="00023FD9"/>
    <w:rsid w:val="000241F8"/>
    <w:rsid w:val="000246A6"/>
    <w:rsid w:val="000247A9"/>
    <w:rsid w:val="00024B93"/>
    <w:rsid w:val="0002538D"/>
    <w:rsid w:val="000258FA"/>
    <w:rsid w:val="000260BE"/>
    <w:rsid w:val="00026D81"/>
    <w:rsid w:val="00027B33"/>
    <w:rsid w:val="00027DFC"/>
    <w:rsid w:val="00027FC0"/>
    <w:rsid w:val="000300EE"/>
    <w:rsid w:val="00030731"/>
    <w:rsid w:val="00030AF0"/>
    <w:rsid w:val="00030D32"/>
    <w:rsid w:val="00030EFE"/>
    <w:rsid w:val="000311BA"/>
    <w:rsid w:val="00031818"/>
    <w:rsid w:val="00031D43"/>
    <w:rsid w:val="000324AE"/>
    <w:rsid w:val="00032808"/>
    <w:rsid w:val="0003302C"/>
    <w:rsid w:val="0003316B"/>
    <w:rsid w:val="000339B6"/>
    <w:rsid w:val="00033A36"/>
    <w:rsid w:val="00034005"/>
    <w:rsid w:val="00034172"/>
    <w:rsid w:val="0003432F"/>
    <w:rsid w:val="00034A25"/>
    <w:rsid w:val="00034BE8"/>
    <w:rsid w:val="00034C6A"/>
    <w:rsid w:val="00035166"/>
    <w:rsid w:val="000360EE"/>
    <w:rsid w:val="000361C8"/>
    <w:rsid w:val="000368E7"/>
    <w:rsid w:val="00036A2B"/>
    <w:rsid w:val="00036D38"/>
    <w:rsid w:val="00037044"/>
    <w:rsid w:val="00037FF3"/>
    <w:rsid w:val="000401CF"/>
    <w:rsid w:val="0004095F"/>
    <w:rsid w:val="00040CA4"/>
    <w:rsid w:val="00041ADA"/>
    <w:rsid w:val="00041F73"/>
    <w:rsid w:val="00042AF9"/>
    <w:rsid w:val="00042DD2"/>
    <w:rsid w:val="00042EEC"/>
    <w:rsid w:val="000438AB"/>
    <w:rsid w:val="00043C15"/>
    <w:rsid w:val="000440B4"/>
    <w:rsid w:val="00044738"/>
    <w:rsid w:val="00044AF6"/>
    <w:rsid w:val="00045096"/>
    <w:rsid w:val="00045251"/>
    <w:rsid w:val="00045938"/>
    <w:rsid w:val="00046140"/>
    <w:rsid w:val="000468CB"/>
    <w:rsid w:val="00046BE8"/>
    <w:rsid w:val="00046C86"/>
    <w:rsid w:val="00046DE3"/>
    <w:rsid w:val="00046E3B"/>
    <w:rsid w:val="00047234"/>
    <w:rsid w:val="00047828"/>
    <w:rsid w:val="00047CDB"/>
    <w:rsid w:val="00050262"/>
    <w:rsid w:val="000503BA"/>
    <w:rsid w:val="00050BF6"/>
    <w:rsid w:val="00050C2C"/>
    <w:rsid w:val="00050E13"/>
    <w:rsid w:val="000518AC"/>
    <w:rsid w:val="00051DFE"/>
    <w:rsid w:val="00051F78"/>
    <w:rsid w:val="0005243C"/>
    <w:rsid w:val="000536FD"/>
    <w:rsid w:val="00053E1D"/>
    <w:rsid w:val="0005415F"/>
    <w:rsid w:val="00054D21"/>
    <w:rsid w:val="00055990"/>
    <w:rsid w:val="00055BB3"/>
    <w:rsid w:val="0005633F"/>
    <w:rsid w:val="00056714"/>
    <w:rsid w:val="00056AA0"/>
    <w:rsid w:val="0005740E"/>
    <w:rsid w:val="0006036D"/>
    <w:rsid w:val="000604A3"/>
    <w:rsid w:val="00060982"/>
    <w:rsid w:val="000609C5"/>
    <w:rsid w:val="00061687"/>
    <w:rsid w:val="00061D14"/>
    <w:rsid w:val="000627D1"/>
    <w:rsid w:val="00062959"/>
    <w:rsid w:val="00063486"/>
    <w:rsid w:val="00063CBB"/>
    <w:rsid w:val="0006423B"/>
    <w:rsid w:val="00064301"/>
    <w:rsid w:val="000644D8"/>
    <w:rsid w:val="0006514F"/>
    <w:rsid w:val="0006527B"/>
    <w:rsid w:val="00065554"/>
    <w:rsid w:val="00066442"/>
    <w:rsid w:val="0006710D"/>
    <w:rsid w:val="0006714C"/>
    <w:rsid w:val="00067D19"/>
    <w:rsid w:val="00070FC5"/>
    <w:rsid w:val="00071BEF"/>
    <w:rsid w:val="00071E60"/>
    <w:rsid w:val="00071EAD"/>
    <w:rsid w:val="0007257D"/>
    <w:rsid w:val="00072805"/>
    <w:rsid w:val="00072D22"/>
    <w:rsid w:val="00073B44"/>
    <w:rsid w:val="00073B5D"/>
    <w:rsid w:val="00074613"/>
    <w:rsid w:val="00074D15"/>
    <w:rsid w:val="0007530D"/>
    <w:rsid w:val="00075C8A"/>
    <w:rsid w:val="00075DD0"/>
    <w:rsid w:val="00076183"/>
    <w:rsid w:val="0007646A"/>
    <w:rsid w:val="000773C8"/>
    <w:rsid w:val="00077D17"/>
    <w:rsid w:val="00077D8C"/>
    <w:rsid w:val="00077E05"/>
    <w:rsid w:val="00077EB1"/>
    <w:rsid w:val="00081262"/>
    <w:rsid w:val="00081A1B"/>
    <w:rsid w:val="00082603"/>
    <w:rsid w:val="00082931"/>
    <w:rsid w:val="00082E3E"/>
    <w:rsid w:val="00083A62"/>
    <w:rsid w:val="00083B92"/>
    <w:rsid w:val="00083EC1"/>
    <w:rsid w:val="0008475A"/>
    <w:rsid w:val="00084CC4"/>
    <w:rsid w:val="00086C45"/>
    <w:rsid w:val="00086F72"/>
    <w:rsid w:val="000870B4"/>
    <w:rsid w:val="000878F0"/>
    <w:rsid w:val="0008791A"/>
    <w:rsid w:val="0009125B"/>
    <w:rsid w:val="000920DD"/>
    <w:rsid w:val="00092555"/>
    <w:rsid w:val="000937B5"/>
    <w:rsid w:val="000945D6"/>
    <w:rsid w:val="0009470F"/>
    <w:rsid w:val="0009535F"/>
    <w:rsid w:val="000957D6"/>
    <w:rsid w:val="00095A3F"/>
    <w:rsid w:val="00095BA5"/>
    <w:rsid w:val="00096211"/>
    <w:rsid w:val="00096FAA"/>
    <w:rsid w:val="00097C31"/>
    <w:rsid w:val="00097E29"/>
    <w:rsid w:val="000A00EE"/>
    <w:rsid w:val="000A07D3"/>
    <w:rsid w:val="000A0CD7"/>
    <w:rsid w:val="000A0F97"/>
    <w:rsid w:val="000A1305"/>
    <w:rsid w:val="000A1626"/>
    <w:rsid w:val="000A1755"/>
    <w:rsid w:val="000A1B63"/>
    <w:rsid w:val="000A253A"/>
    <w:rsid w:val="000A2801"/>
    <w:rsid w:val="000A2FA1"/>
    <w:rsid w:val="000A31AF"/>
    <w:rsid w:val="000A3250"/>
    <w:rsid w:val="000A5268"/>
    <w:rsid w:val="000A66B5"/>
    <w:rsid w:val="000A6D4B"/>
    <w:rsid w:val="000A703F"/>
    <w:rsid w:val="000A714C"/>
    <w:rsid w:val="000A71AF"/>
    <w:rsid w:val="000A7308"/>
    <w:rsid w:val="000A79F3"/>
    <w:rsid w:val="000B00F7"/>
    <w:rsid w:val="000B02C8"/>
    <w:rsid w:val="000B046D"/>
    <w:rsid w:val="000B049F"/>
    <w:rsid w:val="000B0E9A"/>
    <w:rsid w:val="000B1CFF"/>
    <w:rsid w:val="000B2086"/>
    <w:rsid w:val="000B29ED"/>
    <w:rsid w:val="000B2AA1"/>
    <w:rsid w:val="000B3687"/>
    <w:rsid w:val="000B40C4"/>
    <w:rsid w:val="000B458C"/>
    <w:rsid w:val="000B47B9"/>
    <w:rsid w:val="000B4860"/>
    <w:rsid w:val="000B56D9"/>
    <w:rsid w:val="000B58A9"/>
    <w:rsid w:val="000B58E4"/>
    <w:rsid w:val="000B5F3C"/>
    <w:rsid w:val="000B5FE2"/>
    <w:rsid w:val="000B6284"/>
    <w:rsid w:val="000B6751"/>
    <w:rsid w:val="000B710E"/>
    <w:rsid w:val="000B7384"/>
    <w:rsid w:val="000B7999"/>
    <w:rsid w:val="000B7F4C"/>
    <w:rsid w:val="000C08DD"/>
    <w:rsid w:val="000C0E9D"/>
    <w:rsid w:val="000C101C"/>
    <w:rsid w:val="000C152C"/>
    <w:rsid w:val="000C1F74"/>
    <w:rsid w:val="000C30A4"/>
    <w:rsid w:val="000C3748"/>
    <w:rsid w:val="000C3CE7"/>
    <w:rsid w:val="000C3FB9"/>
    <w:rsid w:val="000C408F"/>
    <w:rsid w:val="000C416C"/>
    <w:rsid w:val="000C426E"/>
    <w:rsid w:val="000C463E"/>
    <w:rsid w:val="000C4813"/>
    <w:rsid w:val="000C4A44"/>
    <w:rsid w:val="000C4BE7"/>
    <w:rsid w:val="000C5482"/>
    <w:rsid w:val="000C566F"/>
    <w:rsid w:val="000C57D7"/>
    <w:rsid w:val="000C6F4A"/>
    <w:rsid w:val="000C78C2"/>
    <w:rsid w:val="000D028B"/>
    <w:rsid w:val="000D0A07"/>
    <w:rsid w:val="000D0B75"/>
    <w:rsid w:val="000D0E10"/>
    <w:rsid w:val="000D117E"/>
    <w:rsid w:val="000D161D"/>
    <w:rsid w:val="000D1C84"/>
    <w:rsid w:val="000D2547"/>
    <w:rsid w:val="000D2BE9"/>
    <w:rsid w:val="000D3624"/>
    <w:rsid w:val="000D407C"/>
    <w:rsid w:val="000D4AEE"/>
    <w:rsid w:val="000D4BDE"/>
    <w:rsid w:val="000D580C"/>
    <w:rsid w:val="000D5A30"/>
    <w:rsid w:val="000D62F7"/>
    <w:rsid w:val="000D66E6"/>
    <w:rsid w:val="000D6919"/>
    <w:rsid w:val="000D6CBC"/>
    <w:rsid w:val="000D6D06"/>
    <w:rsid w:val="000D7161"/>
    <w:rsid w:val="000E0A90"/>
    <w:rsid w:val="000E22E1"/>
    <w:rsid w:val="000E2623"/>
    <w:rsid w:val="000E28CB"/>
    <w:rsid w:val="000E2C28"/>
    <w:rsid w:val="000E2EC8"/>
    <w:rsid w:val="000E3CDD"/>
    <w:rsid w:val="000E448B"/>
    <w:rsid w:val="000E44F7"/>
    <w:rsid w:val="000E4E1A"/>
    <w:rsid w:val="000E5360"/>
    <w:rsid w:val="000E54BD"/>
    <w:rsid w:val="000E671B"/>
    <w:rsid w:val="000E6B8D"/>
    <w:rsid w:val="000E6F50"/>
    <w:rsid w:val="000E701E"/>
    <w:rsid w:val="000E78C3"/>
    <w:rsid w:val="000E7BB9"/>
    <w:rsid w:val="000F01F5"/>
    <w:rsid w:val="000F0A83"/>
    <w:rsid w:val="000F18F6"/>
    <w:rsid w:val="000F1BF6"/>
    <w:rsid w:val="000F2170"/>
    <w:rsid w:val="000F2250"/>
    <w:rsid w:val="000F23C1"/>
    <w:rsid w:val="000F2505"/>
    <w:rsid w:val="000F37F7"/>
    <w:rsid w:val="000F3CC4"/>
    <w:rsid w:val="000F3DC9"/>
    <w:rsid w:val="000F4054"/>
    <w:rsid w:val="000F411B"/>
    <w:rsid w:val="000F4343"/>
    <w:rsid w:val="000F560D"/>
    <w:rsid w:val="000F561A"/>
    <w:rsid w:val="000F657A"/>
    <w:rsid w:val="000F6F53"/>
    <w:rsid w:val="000F6FA2"/>
    <w:rsid w:val="0010004E"/>
    <w:rsid w:val="001006F7"/>
    <w:rsid w:val="00101016"/>
    <w:rsid w:val="001014E2"/>
    <w:rsid w:val="00101C3F"/>
    <w:rsid w:val="00102C18"/>
    <w:rsid w:val="00103531"/>
    <w:rsid w:val="0010384B"/>
    <w:rsid w:val="00103C87"/>
    <w:rsid w:val="00104685"/>
    <w:rsid w:val="001046FA"/>
    <w:rsid w:val="00104849"/>
    <w:rsid w:val="00104865"/>
    <w:rsid w:val="00105532"/>
    <w:rsid w:val="00105763"/>
    <w:rsid w:val="00105902"/>
    <w:rsid w:val="00105F0A"/>
    <w:rsid w:val="001062CF"/>
    <w:rsid w:val="00106A24"/>
    <w:rsid w:val="001072B7"/>
    <w:rsid w:val="00107476"/>
    <w:rsid w:val="001077D9"/>
    <w:rsid w:val="00107D62"/>
    <w:rsid w:val="0011001B"/>
    <w:rsid w:val="001100C4"/>
    <w:rsid w:val="001107A7"/>
    <w:rsid w:val="00110D41"/>
    <w:rsid w:val="00112968"/>
    <w:rsid w:val="00112DF3"/>
    <w:rsid w:val="001130DB"/>
    <w:rsid w:val="001131C7"/>
    <w:rsid w:val="001140CB"/>
    <w:rsid w:val="00114223"/>
    <w:rsid w:val="0011483B"/>
    <w:rsid w:val="00114C03"/>
    <w:rsid w:val="001155C1"/>
    <w:rsid w:val="00115D22"/>
    <w:rsid w:val="00116DFB"/>
    <w:rsid w:val="00116E73"/>
    <w:rsid w:val="001170AE"/>
    <w:rsid w:val="00117164"/>
    <w:rsid w:val="001213AF"/>
    <w:rsid w:val="00121A1C"/>
    <w:rsid w:val="001225FC"/>
    <w:rsid w:val="001232D8"/>
    <w:rsid w:val="00124F40"/>
    <w:rsid w:val="001250FA"/>
    <w:rsid w:val="001252FE"/>
    <w:rsid w:val="00125F9A"/>
    <w:rsid w:val="00126171"/>
    <w:rsid w:val="00126432"/>
    <w:rsid w:val="00126EA8"/>
    <w:rsid w:val="00127025"/>
    <w:rsid w:val="001272E5"/>
    <w:rsid w:val="00127A8F"/>
    <w:rsid w:val="00127DDA"/>
    <w:rsid w:val="00127E19"/>
    <w:rsid w:val="00127EFB"/>
    <w:rsid w:val="001300EB"/>
    <w:rsid w:val="0013030B"/>
    <w:rsid w:val="00132321"/>
    <w:rsid w:val="0013342B"/>
    <w:rsid w:val="00133E12"/>
    <w:rsid w:val="00133FA5"/>
    <w:rsid w:val="00134B25"/>
    <w:rsid w:val="001355FA"/>
    <w:rsid w:val="00135705"/>
    <w:rsid w:val="00136F05"/>
    <w:rsid w:val="00136F63"/>
    <w:rsid w:val="00137396"/>
    <w:rsid w:val="001379BF"/>
    <w:rsid w:val="00137B18"/>
    <w:rsid w:val="00137B67"/>
    <w:rsid w:val="00137DA9"/>
    <w:rsid w:val="00137E7A"/>
    <w:rsid w:val="001406E2"/>
    <w:rsid w:val="00140C88"/>
    <w:rsid w:val="00140F48"/>
    <w:rsid w:val="00140F8F"/>
    <w:rsid w:val="001412D0"/>
    <w:rsid w:val="00141651"/>
    <w:rsid w:val="00141839"/>
    <w:rsid w:val="00141D7B"/>
    <w:rsid w:val="001422AD"/>
    <w:rsid w:val="00143060"/>
    <w:rsid w:val="0014387D"/>
    <w:rsid w:val="0014424D"/>
    <w:rsid w:val="0014493D"/>
    <w:rsid w:val="00146461"/>
    <w:rsid w:val="0014688A"/>
    <w:rsid w:val="00147EE9"/>
    <w:rsid w:val="00150710"/>
    <w:rsid w:val="0015084D"/>
    <w:rsid w:val="001508B9"/>
    <w:rsid w:val="001511A0"/>
    <w:rsid w:val="00152206"/>
    <w:rsid w:val="00152A00"/>
    <w:rsid w:val="00152D67"/>
    <w:rsid w:val="00152E72"/>
    <w:rsid w:val="0015372A"/>
    <w:rsid w:val="00153A40"/>
    <w:rsid w:val="00153B42"/>
    <w:rsid w:val="001542B2"/>
    <w:rsid w:val="0015493C"/>
    <w:rsid w:val="00154E5F"/>
    <w:rsid w:val="001553AD"/>
    <w:rsid w:val="00155802"/>
    <w:rsid w:val="001560DC"/>
    <w:rsid w:val="00156581"/>
    <w:rsid w:val="0015668E"/>
    <w:rsid w:val="00156D3C"/>
    <w:rsid w:val="00157325"/>
    <w:rsid w:val="00157460"/>
    <w:rsid w:val="001601C0"/>
    <w:rsid w:val="001604A8"/>
    <w:rsid w:val="00160831"/>
    <w:rsid w:val="00160CDE"/>
    <w:rsid w:val="00160EA7"/>
    <w:rsid w:val="00161178"/>
    <w:rsid w:val="001617B5"/>
    <w:rsid w:val="00162292"/>
    <w:rsid w:val="001633AF"/>
    <w:rsid w:val="0016449D"/>
    <w:rsid w:val="00166900"/>
    <w:rsid w:val="00166BF1"/>
    <w:rsid w:val="001673C7"/>
    <w:rsid w:val="00167541"/>
    <w:rsid w:val="001708B7"/>
    <w:rsid w:val="001709DB"/>
    <w:rsid w:val="00170E93"/>
    <w:rsid w:val="001712F3"/>
    <w:rsid w:val="00171595"/>
    <w:rsid w:val="001721E3"/>
    <w:rsid w:val="00172CCE"/>
    <w:rsid w:val="001737BC"/>
    <w:rsid w:val="001738ED"/>
    <w:rsid w:val="00174619"/>
    <w:rsid w:val="00175221"/>
    <w:rsid w:val="00175318"/>
    <w:rsid w:val="0017548D"/>
    <w:rsid w:val="00175612"/>
    <w:rsid w:val="00176404"/>
    <w:rsid w:val="00176730"/>
    <w:rsid w:val="00177024"/>
    <w:rsid w:val="001770B6"/>
    <w:rsid w:val="00177D7C"/>
    <w:rsid w:val="00177F52"/>
    <w:rsid w:val="00180DA9"/>
    <w:rsid w:val="001815E0"/>
    <w:rsid w:val="00181794"/>
    <w:rsid w:val="00181B47"/>
    <w:rsid w:val="00181DA6"/>
    <w:rsid w:val="0018207D"/>
    <w:rsid w:val="0018211E"/>
    <w:rsid w:val="001829FB"/>
    <w:rsid w:val="00183A72"/>
    <w:rsid w:val="00184523"/>
    <w:rsid w:val="0018457F"/>
    <w:rsid w:val="00184CE9"/>
    <w:rsid w:val="0018506C"/>
    <w:rsid w:val="001852E8"/>
    <w:rsid w:val="00185779"/>
    <w:rsid w:val="0018598B"/>
    <w:rsid w:val="00186024"/>
    <w:rsid w:val="0018691D"/>
    <w:rsid w:val="00186B27"/>
    <w:rsid w:val="001871ED"/>
    <w:rsid w:val="00187B3C"/>
    <w:rsid w:val="00187BC5"/>
    <w:rsid w:val="00187DA7"/>
    <w:rsid w:val="0019081F"/>
    <w:rsid w:val="0019117E"/>
    <w:rsid w:val="0019130D"/>
    <w:rsid w:val="00192832"/>
    <w:rsid w:val="00192A0A"/>
    <w:rsid w:val="00192CFF"/>
    <w:rsid w:val="00193C3C"/>
    <w:rsid w:val="00193FB8"/>
    <w:rsid w:val="0019418D"/>
    <w:rsid w:val="001941E2"/>
    <w:rsid w:val="0019441F"/>
    <w:rsid w:val="001957A9"/>
    <w:rsid w:val="0019665B"/>
    <w:rsid w:val="0019681A"/>
    <w:rsid w:val="001968EA"/>
    <w:rsid w:val="00196A03"/>
    <w:rsid w:val="00197788"/>
    <w:rsid w:val="001978B9"/>
    <w:rsid w:val="001A0AE6"/>
    <w:rsid w:val="001A0D1D"/>
    <w:rsid w:val="001A1147"/>
    <w:rsid w:val="001A125B"/>
    <w:rsid w:val="001A126A"/>
    <w:rsid w:val="001A16EB"/>
    <w:rsid w:val="001A218D"/>
    <w:rsid w:val="001A21A0"/>
    <w:rsid w:val="001A2D94"/>
    <w:rsid w:val="001A3D70"/>
    <w:rsid w:val="001A4D95"/>
    <w:rsid w:val="001A4DF4"/>
    <w:rsid w:val="001A5111"/>
    <w:rsid w:val="001A55D5"/>
    <w:rsid w:val="001A69C8"/>
    <w:rsid w:val="001A700B"/>
    <w:rsid w:val="001A7292"/>
    <w:rsid w:val="001A7543"/>
    <w:rsid w:val="001A7AA7"/>
    <w:rsid w:val="001B0288"/>
    <w:rsid w:val="001B030F"/>
    <w:rsid w:val="001B0603"/>
    <w:rsid w:val="001B0ABB"/>
    <w:rsid w:val="001B1066"/>
    <w:rsid w:val="001B2304"/>
    <w:rsid w:val="001B287E"/>
    <w:rsid w:val="001B2A76"/>
    <w:rsid w:val="001B2A83"/>
    <w:rsid w:val="001B2D3B"/>
    <w:rsid w:val="001B357E"/>
    <w:rsid w:val="001B4032"/>
    <w:rsid w:val="001B4D82"/>
    <w:rsid w:val="001B55C5"/>
    <w:rsid w:val="001B6459"/>
    <w:rsid w:val="001B6671"/>
    <w:rsid w:val="001B673D"/>
    <w:rsid w:val="001B6D62"/>
    <w:rsid w:val="001B6F04"/>
    <w:rsid w:val="001B7148"/>
    <w:rsid w:val="001B73B5"/>
    <w:rsid w:val="001B7963"/>
    <w:rsid w:val="001B7EFD"/>
    <w:rsid w:val="001B7F13"/>
    <w:rsid w:val="001C01FC"/>
    <w:rsid w:val="001C02FD"/>
    <w:rsid w:val="001C04D4"/>
    <w:rsid w:val="001C05FF"/>
    <w:rsid w:val="001C09C0"/>
    <w:rsid w:val="001C1160"/>
    <w:rsid w:val="001C1424"/>
    <w:rsid w:val="001C148B"/>
    <w:rsid w:val="001C2325"/>
    <w:rsid w:val="001C35A7"/>
    <w:rsid w:val="001C37C1"/>
    <w:rsid w:val="001C43D3"/>
    <w:rsid w:val="001C4BCB"/>
    <w:rsid w:val="001C55EF"/>
    <w:rsid w:val="001C569D"/>
    <w:rsid w:val="001C5867"/>
    <w:rsid w:val="001C5B37"/>
    <w:rsid w:val="001C5B77"/>
    <w:rsid w:val="001C5FBE"/>
    <w:rsid w:val="001C66C0"/>
    <w:rsid w:val="001C6933"/>
    <w:rsid w:val="001C6E2C"/>
    <w:rsid w:val="001C6E61"/>
    <w:rsid w:val="001C6E76"/>
    <w:rsid w:val="001C7325"/>
    <w:rsid w:val="001C7701"/>
    <w:rsid w:val="001C7871"/>
    <w:rsid w:val="001D0FD2"/>
    <w:rsid w:val="001D17FB"/>
    <w:rsid w:val="001D2BD4"/>
    <w:rsid w:val="001D323C"/>
    <w:rsid w:val="001D33E1"/>
    <w:rsid w:val="001D3F49"/>
    <w:rsid w:val="001D43B1"/>
    <w:rsid w:val="001D486C"/>
    <w:rsid w:val="001D57AE"/>
    <w:rsid w:val="001D5904"/>
    <w:rsid w:val="001D66DB"/>
    <w:rsid w:val="001D6CCF"/>
    <w:rsid w:val="001D6E41"/>
    <w:rsid w:val="001D7183"/>
    <w:rsid w:val="001D7CC6"/>
    <w:rsid w:val="001E00B4"/>
    <w:rsid w:val="001E01ED"/>
    <w:rsid w:val="001E02B5"/>
    <w:rsid w:val="001E0882"/>
    <w:rsid w:val="001E09E7"/>
    <w:rsid w:val="001E0A11"/>
    <w:rsid w:val="001E1096"/>
    <w:rsid w:val="001E155D"/>
    <w:rsid w:val="001E1954"/>
    <w:rsid w:val="001E1F48"/>
    <w:rsid w:val="001E2382"/>
    <w:rsid w:val="001E29DC"/>
    <w:rsid w:val="001E2AD0"/>
    <w:rsid w:val="001E31A6"/>
    <w:rsid w:val="001E3A53"/>
    <w:rsid w:val="001E465E"/>
    <w:rsid w:val="001E4776"/>
    <w:rsid w:val="001E575C"/>
    <w:rsid w:val="001E615F"/>
    <w:rsid w:val="001E65C3"/>
    <w:rsid w:val="001E6933"/>
    <w:rsid w:val="001E6AC4"/>
    <w:rsid w:val="001E76C1"/>
    <w:rsid w:val="001E7975"/>
    <w:rsid w:val="001E7C32"/>
    <w:rsid w:val="001E7E19"/>
    <w:rsid w:val="001F019B"/>
    <w:rsid w:val="001F0953"/>
    <w:rsid w:val="001F0973"/>
    <w:rsid w:val="001F1069"/>
    <w:rsid w:val="001F13C4"/>
    <w:rsid w:val="001F162D"/>
    <w:rsid w:val="001F1697"/>
    <w:rsid w:val="001F17B7"/>
    <w:rsid w:val="001F27C2"/>
    <w:rsid w:val="001F2DCE"/>
    <w:rsid w:val="001F33A8"/>
    <w:rsid w:val="001F3579"/>
    <w:rsid w:val="001F36F8"/>
    <w:rsid w:val="001F38BE"/>
    <w:rsid w:val="001F3E17"/>
    <w:rsid w:val="001F4461"/>
    <w:rsid w:val="001F54B6"/>
    <w:rsid w:val="001F5B86"/>
    <w:rsid w:val="001F60AB"/>
    <w:rsid w:val="001F6501"/>
    <w:rsid w:val="001F6517"/>
    <w:rsid w:val="001F6544"/>
    <w:rsid w:val="001F66AD"/>
    <w:rsid w:val="001F6AD0"/>
    <w:rsid w:val="001F700A"/>
    <w:rsid w:val="001F74C3"/>
    <w:rsid w:val="001F79B5"/>
    <w:rsid w:val="00200593"/>
    <w:rsid w:val="00200E03"/>
    <w:rsid w:val="002019D7"/>
    <w:rsid w:val="00201A58"/>
    <w:rsid w:val="00201E6D"/>
    <w:rsid w:val="00202B9A"/>
    <w:rsid w:val="00202F21"/>
    <w:rsid w:val="0020320E"/>
    <w:rsid w:val="00203BB1"/>
    <w:rsid w:val="0020402A"/>
    <w:rsid w:val="00204054"/>
    <w:rsid w:val="002045AC"/>
    <w:rsid w:val="00204A23"/>
    <w:rsid w:val="00204C0B"/>
    <w:rsid w:val="00204CBC"/>
    <w:rsid w:val="00204D80"/>
    <w:rsid w:val="00205218"/>
    <w:rsid w:val="0020694B"/>
    <w:rsid w:val="00206A58"/>
    <w:rsid w:val="002073C7"/>
    <w:rsid w:val="00207F8C"/>
    <w:rsid w:val="00207FEC"/>
    <w:rsid w:val="00210785"/>
    <w:rsid w:val="00211599"/>
    <w:rsid w:val="00211953"/>
    <w:rsid w:val="002124DB"/>
    <w:rsid w:val="00213044"/>
    <w:rsid w:val="00213997"/>
    <w:rsid w:val="002147FF"/>
    <w:rsid w:val="00214B38"/>
    <w:rsid w:val="002152A0"/>
    <w:rsid w:val="00215364"/>
    <w:rsid w:val="00215CF2"/>
    <w:rsid w:val="00216129"/>
    <w:rsid w:val="00216164"/>
    <w:rsid w:val="002162D3"/>
    <w:rsid w:val="0021760B"/>
    <w:rsid w:val="002178E6"/>
    <w:rsid w:val="002178EF"/>
    <w:rsid w:val="00217A04"/>
    <w:rsid w:val="00217F91"/>
    <w:rsid w:val="00220BA3"/>
    <w:rsid w:val="00221743"/>
    <w:rsid w:val="002218D6"/>
    <w:rsid w:val="00221937"/>
    <w:rsid w:val="00221D9B"/>
    <w:rsid w:val="00221EEF"/>
    <w:rsid w:val="00221FEF"/>
    <w:rsid w:val="0022284A"/>
    <w:rsid w:val="00222A68"/>
    <w:rsid w:val="00222B15"/>
    <w:rsid w:val="00222DFE"/>
    <w:rsid w:val="00222FD8"/>
    <w:rsid w:val="00223FE8"/>
    <w:rsid w:val="00224591"/>
    <w:rsid w:val="00224D1D"/>
    <w:rsid w:val="00225055"/>
    <w:rsid w:val="002251BE"/>
    <w:rsid w:val="00225251"/>
    <w:rsid w:val="002257BB"/>
    <w:rsid w:val="00226408"/>
    <w:rsid w:val="002271F2"/>
    <w:rsid w:val="002277CF"/>
    <w:rsid w:val="00227A9D"/>
    <w:rsid w:val="00227BE3"/>
    <w:rsid w:val="00227EA0"/>
    <w:rsid w:val="0023003F"/>
    <w:rsid w:val="00230A6E"/>
    <w:rsid w:val="00231176"/>
    <w:rsid w:val="00231BF8"/>
    <w:rsid w:val="00231F27"/>
    <w:rsid w:val="00232492"/>
    <w:rsid w:val="00232938"/>
    <w:rsid w:val="00232A74"/>
    <w:rsid w:val="00232B79"/>
    <w:rsid w:val="002331E3"/>
    <w:rsid w:val="00234075"/>
    <w:rsid w:val="002341ED"/>
    <w:rsid w:val="00234570"/>
    <w:rsid w:val="0023457F"/>
    <w:rsid w:val="00234662"/>
    <w:rsid w:val="00234DAD"/>
    <w:rsid w:val="0023528E"/>
    <w:rsid w:val="00235702"/>
    <w:rsid w:val="00235EC6"/>
    <w:rsid w:val="00236281"/>
    <w:rsid w:val="00236BB5"/>
    <w:rsid w:val="00236DF0"/>
    <w:rsid w:val="002370B5"/>
    <w:rsid w:val="00237D1B"/>
    <w:rsid w:val="00237DFB"/>
    <w:rsid w:val="002402E3"/>
    <w:rsid w:val="00240721"/>
    <w:rsid w:val="00241150"/>
    <w:rsid w:val="00241BE9"/>
    <w:rsid w:val="00242472"/>
    <w:rsid w:val="002425FE"/>
    <w:rsid w:val="002426E7"/>
    <w:rsid w:val="00242F1C"/>
    <w:rsid w:val="00243128"/>
    <w:rsid w:val="0024314B"/>
    <w:rsid w:val="00243299"/>
    <w:rsid w:val="002440DC"/>
    <w:rsid w:val="00244B18"/>
    <w:rsid w:val="00244C1E"/>
    <w:rsid w:val="00245AE4"/>
    <w:rsid w:val="00245E45"/>
    <w:rsid w:val="00246A51"/>
    <w:rsid w:val="00246DFB"/>
    <w:rsid w:val="00247198"/>
    <w:rsid w:val="0024771F"/>
    <w:rsid w:val="00247807"/>
    <w:rsid w:val="00247F8C"/>
    <w:rsid w:val="00247FBE"/>
    <w:rsid w:val="0025023E"/>
    <w:rsid w:val="00250808"/>
    <w:rsid w:val="002509C5"/>
    <w:rsid w:val="00250DB6"/>
    <w:rsid w:val="00251043"/>
    <w:rsid w:val="00251724"/>
    <w:rsid w:val="00251810"/>
    <w:rsid w:val="00252B10"/>
    <w:rsid w:val="00252E80"/>
    <w:rsid w:val="00252EBC"/>
    <w:rsid w:val="002532A4"/>
    <w:rsid w:val="002535D7"/>
    <w:rsid w:val="00253936"/>
    <w:rsid w:val="00254746"/>
    <w:rsid w:val="00254A67"/>
    <w:rsid w:val="00254A98"/>
    <w:rsid w:val="0025587F"/>
    <w:rsid w:val="0025594F"/>
    <w:rsid w:val="00255BB5"/>
    <w:rsid w:val="002569A0"/>
    <w:rsid w:val="002570B1"/>
    <w:rsid w:val="00257974"/>
    <w:rsid w:val="002579F8"/>
    <w:rsid w:val="00257EE6"/>
    <w:rsid w:val="002604D5"/>
    <w:rsid w:val="00261398"/>
    <w:rsid w:val="0026146C"/>
    <w:rsid w:val="0026152F"/>
    <w:rsid w:val="00261A81"/>
    <w:rsid w:val="00261C57"/>
    <w:rsid w:val="00261D3D"/>
    <w:rsid w:val="00261F6B"/>
    <w:rsid w:val="0026228A"/>
    <w:rsid w:val="00262AB7"/>
    <w:rsid w:val="002631B8"/>
    <w:rsid w:val="00263355"/>
    <w:rsid w:val="0026373F"/>
    <w:rsid w:val="00263A6C"/>
    <w:rsid w:val="00263AF9"/>
    <w:rsid w:val="00263FB7"/>
    <w:rsid w:val="00264485"/>
    <w:rsid w:val="002647B6"/>
    <w:rsid w:val="00264980"/>
    <w:rsid w:val="00265849"/>
    <w:rsid w:val="00266F14"/>
    <w:rsid w:val="00266F7C"/>
    <w:rsid w:val="00267AEE"/>
    <w:rsid w:val="00270066"/>
    <w:rsid w:val="00270090"/>
    <w:rsid w:val="00270191"/>
    <w:rsid w:val="00271D84"/>
    <w:rsid w:val="00271EC4"/>
    <w:rsid w:val="00272E63"/>
    <w:rsid w:val="0027321C"/>
    <w:rsid w:val="0027356D"/>
    <w:rsid w:val="002740B0"/>
    <w:rsid w:val="00274584"/>
    <w:rsid w:val="00274F1A"/>
    <w:rsid w:val="00275109"/>
    <w:rsid w:val="0027526B"/>
    <w:rsid w:val="00275354"/>
    <w:rsid w:val="00275639"/>
    <w:rsid w:val="00275CC0"/>
    <w:rsid w:val="00276279"/>
    <w:rsid w:val="0027661A"/>
    <w:rsid w:val="00276CBC"/>
    <w:rsid w:val="00276CF0"/>
    <w:rsid w:val="00276EEC"/>
    <w:rsid w:val="00277124"/>
    <w:rsid w:val="0027714F"/>
    <w:rsid w:val="00277E3C"/>
    <w:rsid w:val="00277F5C"/>
    <w:rsid w:val="00280068"/>
    <w:rsid w:val="00281272"/>
    <w:rsid w:val="002819E5"/>
    <w:rsid w:val="00281C10"/>
    <w:rsid w:val="00282A9D"/>
    <w:rsid w:val="00282D09"/>
    <w:rsid w:val="00282D68"/>
    <w:rsid w:val="00283436"/>
    <w:rsid w:val="00285F40"/>
    <w:rsid w:val="002865CB"/>
    <w:rsid w:val="002871A9"/>
    <w:rsid w:val="00287A14"/>
    <w:rsid w:val="00290011"/>
    <w:rsid w:val="00290793"/>
    <w:rsid w:val="00290D71"/>
    <w:rsid w:val="00290FFA"/>
    <w:rsid w:val="0029144A"/>
    <w:rsid w:val="0029295E"/>
    <w:rsid w:val="002929A0"/>
    <w:rsid w:val="00292ACF"/>
    <w:rsid w:val="00292C0C"/>
    <w:rsid w:val="002936D3"/>
    <w:rsid w:val="00293D09"/>
    <w:rsid w:val="00294241"/>
    <w:rsid w:val="0029441B"/>
    <w:rsid w:val="0029451E"/>
    <w:rsid w:val="002949BE"/>
    <w:rsid w:val="00294FDE"/>
    <w:rsid w:val="0029507C"/>
    <w:rsid w:val="002957D4"/>
    <w:rsid w:val="00295DB6"/>
    <w:rsid w:val="00296F93"/>
    <w:rsid w:val="0029710A"/>
    <w:rsid w:val="00297B47"/>
    <w:rsid w:val="00297F36"/>
    <w:rsid w:val="002A01CA"/>
    <w:rsid w:val="002A0213"/>
    <w:rsid w:val="002A02C5"/>
    <w:rsid w:val="002A10A2"/>
    <w:rsid w:val="002A1937"/>
    <w:rsid w:val="002A1B43"/>
    <w:rsid w:val="002A1B52"/>
    <w:rsid w:val="002A1CCE"/>
    <w:rsid w:val="002A3138"/>
    <w:rsid w:val="002A3236"/>
    <w:rsid w:val="002A46D7"/>
    <w:rsid w:val="002A53F4"/>
    <w:rsid w:val="002A55FF"/>
    <w:rsid w:val="002A5B1F"/>
    <w:rsid w:val="002A64A5"/>
    <w:rsid w:val="002A6728"/>
    <w:rsid w:val="002A6FE2"/>
    <w:rsid w:val="002A719F"/>
    <w:rsid w:val="002A76C9"/>
    <w:rsid w:val="002A7752"/>
    <w:rsid w:val="002A7D3A"/>
    <w:rsid w:val="002B04F2"/>
    <w:rsid w:val="002B0B8D"/>
    <w:rsid w:val="002B0FAE"/>
    <w:rsid w:val="002B181A"/>
    <w:rsid w:val="002B21B9"/>
    <w:rsid w:val="002B2799"/>
    <w:rsid w:val="002B33A7"/>
    <w:rsid w:val="002B34B7"/>
    <w:rsid w:val="002B37A3"/>
    <w:rsid w:val="002B38FA"/>
    <w:rsid w:val="002B3E90"/>
    <w:rsid w:val="002B420A"/>
    <w:rsid w:val="002B48C3"/>
    <w:rsid w:val="002B4F5B"/>
    <w:rsid w:val="002B5348"/>
    <w:rsid w:val="002B5394"/>
    <w:rsid w:val="002B5DF8"/>
    <w:rsid w:val="002B6304"/>
    <w:rsid w:val="002B7450"/>
    <w:rsid w:val="002B7540"/>
    <w:rsid w:val="002B7722"/>
    <w:rsid w:val="002C0E39"/>
    <w:rsid w:val="002C20C4"/>
    <w:rsid w:val="002C23A3"/>
    <w:rsid w:val="002C25C0"/>
    <w:rsid w:val="002C2EA0"/>
    <w:rsid w:val="002C3272"/>
    <w:rsid w:val="002C43BA"/>
    <w:rsid w:val="002C484C"/>
    <w:rsid w:val="002C4C5E"/>
    <w:rsid w:val="002C564E"/>
    <w:rsid w:val="002C56BE"/>
    <w:rsid w:val="002C5A61"/>
    <w:rsid w:val="002C5D0E"/>
    <w:rsid w:val="002C6343"/>
    <w:rsid w:val="002C64A6"/>
    <w:rsid w:val="002C6E7A"/>
    <w:rsid w:val="002C775F"/>
    <w:rsid w:val="002D1C3D"/>
    <w:rsid w:val="002D21B8"/>
    <w:rsid w:val="002D239A"/>
    <w:rsid w:val="002D3479"/>
    <w:rsid w:val="002D34F5"/>
    <w:rsid w:val="002D404A"/>
    <w:rsid w:val="002D43EB"/>
    <w:rsid w:val="002D4956"/>
    <w:rsid w:val="002D5CF8"/>
    <w:rsid w:val="002D6082"/>
    <w:rsid w:val="002D6ABE"/>
    <w:rsid w:val="002D6FA4"/>
    <w:rsid w:val="002D7139"/>
    <w:rsid w:val="002D7292"/>
    <w:rsid w:val="002D76EC"/>
    <w:rsid w:val="002E0779"/>
    <w:rsid w:val="002E0ACF"/>
    <w:rsid w:val="002E0B75"/>
    <w:rsid w:val="002E13B2"/>
    <w:rsid w:val="002E18EB"/>
    <w:rsid w:val="002E1B50"/>
    <w:rsid w:val="002E22DF"/>
    <w:rsid w:val="002E24C0"/>
    <w:rsid w:val="002E29D8"/>
    <w:rsid w:val="002E2ED6"/>
    <w:rsid w:val="002E33C3"/>
    <w:rsid w:val="002E35F4"/>
    <w:rsid w:val="002E3AA9"/>
    <w:rsid w:val="002E3C53"/>
    <w:rsid w:val="002E3CA8"/>
    <w:rsid w:val="002E3D25"/>
    <w:rsid w:val="002E3E2F"/>
    <w:rsid w:val="002E444A"/>
    <w:rsid w:val="002E53AC"/>
    <w:rsid w:val="002E5F84"/>
    <w:rsid w:val="002E64E8"/>
    <w:rsid w:val="002E6757"/>
    <w:rsid w:val="002E6807"/>
    <w:rsid w:val="002E746C"/>
    <w:rsid w:val="002E79CA"/>
    <w:rsid w:val="002E7D0D"/>
    <w:rsid w:val="002E7ED1"/>
    <w:rsid w:val="002F01B9"/>
    <w:rsid w:val="002F0E1D"/>
    <w:rsid w:val="002F1221"/>
    <w:rsid w:val="002F13CB"/>
    <w:rsid w:val="002F1802"/>
    <w:rsid w:val="002F1A71"/>
    <w:rsid w:val="002F20F7"/>
    <w:rsid w:val="002F23DC"/>
    <w:rsid w:val="002F2461"/>
    <w:rsid w:val="002F26E5"/>
    <w:rsid w:val="002F2DC9"/>
    <w:rsid w:val="002F31B4"/>
    <w:rsid w:val="002F31CA"/>
    <w:rsid w:val="002F35F5"/>
    <w:rsid w:val="002F3A48"/>
    <w:rsid w:val="002F4351"/>
    <w:rsid w:val="002F49F1"/>
    <w:rsid w:val="002F4B0B"/>
    <w:rsid w:val="002F51ED"/>
    <w:rsid w:val="002F6C2A"/>
    <w:rsid w:val="002F73D0"/>
    <w:rsid w:val="002F7B00"/>
    <w:rsid w:val="00300B14"/>
    <w:rsid w:val="00300DD5"/>
    <w:rsid w:val="00301276"/>
    <w:rsid w:val="00301A74"/>
    <w:rsid w:val="00301B10"/>
    <w:rsid w:val="00301BCB"/>
    <w:rsid w:val="003020E4"/>
    <w:rsid w:val="00302380"/>
    <w:rsid w:val="00302755"/>
    <w:rsid w:val="00302978"/>
    <w:rsid w:val="00303955"/>
    <w:rsid w:val="00303B82"/>
    <w:rsid w:val="00303C2F"/>
    <w:rsid w:val="00303DE9"/>
    <w:rsid w:val="00303F3D"/>
    <w:rsid w:val="00304C88"/>
    <w:rsid w:val="00304CCA"/>
    <w:rsid w:val="00304CD8"/>
    <w:rsid w:val="00305CB1"/>
    <w:rsid w:val="003061F8"/>
    <w:rsid w:val="003071E4"/>
    <w:rsid w:val="00307242"/>
    <w:rsid w:val="00310790"/>
    <w:rsid w:val="00310E69"/>
    <w:rsid w:val="00310F64"/>
    <w:rsid w:val="00311280"/>
    <w:rsid w:val="003112D1"/>
    <w:rsid w:val="003113AE"/>
    <w:rsid w:val="003115C5"/>
    <w:rsid w:val="0031181D"/>
    <w:rsid w:val="003130B5"/>
    <w:rsid w:val="0031348F"/>
    <w:rsid w:val="003136E3"/>
    <w:rsid w:val="0031414F"/>
    <w:rsid w:val="0031416B"/>
    <w:rsid w:val="00315720"/>
    <w:rsid w:val="003157C3"/>
    <w:rsid w:val="003158DE"/>
    <w:rsid w:val="003159B9"/>
    <w:rsid w:val="00315FF6"/>
    <w:rsid w:val="00316110"/>
    <w:rsid w:val="00316CEC"/>
    <w:rsid w:val="00317412"/>
    <w:rsid w:val="00317756"/>
    <w:rsid w:val="00320524"/>
    <w:rsid w:val="0032099A"/>
    <w:rsid w:val="00320CF4"/>
    <w:rsid w:val="00320E46"/>
    <w:rsid w:val="00321075"/>
    <w:rsid w:val="00321322"/>
    <w:rsid w:val="0032153B"/>
    <w:rsid w:val="0032161F"/>
    <w:rsid w:val="003216B6"/>
    <w:rsid w:val="00321A8E"/>
    <w:rsid w:val="00321DB6"/>
    <w:rsid w:val="00323644"/>
    <w:rsid w:val="00323BB6"/>
    <w:rsid w:val="00324332"/>
    <w:rsid w:val="00324405"/>
    <w:rsid w:val="00324AA1"/>
    <w:rsid w:val="00324DCB"/>
    <w:rsid w:val="00325228"/>
    <w:rsid w:val="003257DE"/>
    <w:rsid w:val="00325A52"/>
    <w:rsid w:val="00325E4B"/>
    <w:rsid w:val="003261D6"/>
    <w:rsid w:val="00326239"/>
    <w:rsid w:val="00327A4A"/>
    <w:rsid w:val="00327D5B"/>
    <w:rsid w:val="0033005C"/>
    <w:rsid w:val="003307C8"/>
    <w:rsid w:val="00330810"/>
    <w:rsid w:val="00330834"/>
    <w:rsid w:val="00330C7E"/>
    <w:rsid w:val="0033110D"/>
    <w:rsid w:val="00331666"/>
    <w:rsid w:val="00331E43"/>
    <w:rsid w:val="00331FF6"/>
    <w:rsid w:val="003324DB"/>
    <w:rsid w:val="00332602"/>
    <w:rsid w:val="0033262F"/>
    <w:rsid w:val="00332B9C"/>
    <w:rsid w:val="0033311B"/>
    <w:rsid w:val="003331A2"/>
    <w:rsid w:val="0033397D"/>
    <w:rsid w:val="00333B50"/>
    <w:rsid w:val="00333C6D"/>
    <w:rsid w:val="003340FA"/>
    <w:rsid w:val="00334CAD"/>
    <w:rsid w:val="00334E1A"/>
    <w:rsid w:val="00334F1F"/>
    <w:rsid w:val="0033574C"/>
    <w:rsid w:val="0033577F"/>
    <w:rsid w:val="00335928"/>
    <w:rsid w:val="00335967"/>
    <w:rsid w:val="00335D02"/>
    <w:rsid w:val="00335D72"/>
    <w:rsid w:val="0033660A"/>
    <w:rsid w:val="00336B35"/>
    <w:rsid w:val="00340483"/>
    <w:rsid w:val="0034151C"/>
    <w:rsid w:val="00341C24"/>
    <w:rsid w:val="00341FAD"/>
    <w:rsid w:val="00342601"/>
    <w:rsid w:val="0034283B"/>
    <w:rsid w:val="00342A3D"/>
    <w:rsid w:val="00342FDE"/>
    <w:rsid w:val="00343756"/>
    <w:rsid w:val="00343950"/>
    <w:rsid w:val="00343C53"/>
    <w:rsid w:val="0034434B"/>
    <w:rsid w:val="0034516E"/>
    <w:rsid w:val="00345CE3"/>
    <w:rsid w:val="00345FB6"/>
    <w:rsid w:val="00346120"/>
    <w:rsid w:val="00346220"/>
    <w:rsid w:val="00346789"/>
    <w:rsid w:val="003469E0"/>
    <w:rsid w:val="0034739A"/>
    <w:rsid w:val="0034746A"/>
    <w:rsid w:val="0034750F"/>
    <w:rsid w:val="00347D80"/>
    <w:rsid w:val="0035038D"/>
    <w:rsid w:val="00350517"/>
    <w:rsid w:val="00350882"/>
    <w:rsid w:val="00350896"/>
    <w:rsid w:val="003509DB"/>
    <w:rsid w:val="0035104B"/>
    <w:rsid w:val="00351339"/>
    <w:rsid w:val="00351A83"/>
    <w:rsid w:val="00351D0E"/>
    <w:rsid w:val="00351D82"/>
    <w:rsid w:val="00351E90"/>
    <w:rsid w:val="003521C2"/>
    <w:rsid w:val="003523B5"/>
    <w:rsid w:val="003527E1"/>
    <w:rsid w:val="00352837"/>
    <w:rsid w:val="00352962"/>
    <w:rsid w:val="00352E47"/>
    <w:rsid w:val="00354194"/>
    <w:rsid w:val="003547B2"/>
    <w:rsid w:val="00354DC0"/>
    <w:rsid w:val="003556E7"/>
    <w:rsid w:val="00355F2E"/>
    <w:rsid w:val="0035691B"/>
    <w:rsid w:val="00356978"/>
    <w:rsid w:val="00356D97"/>
    <w:rsid w:val="00356E13"/>
    <w:rsid w:val="00357200"/>
    <w:rsid w:val="0035722A"/>
    <w:rsid w:val="0036003B"/>
    <w:rsid w:val="003602A9"/>
    <w:rsid w:val="00360502"/>
    <w:rsid w:val="00360D37"/>
    <w:rsid w:val="003612D2"/>
    <w:rsid w:val="0036153B"/>
    <w:rsid w:val="003615C6"/>
    <w:rsid w:val="003617A6"/>
    <w:rsid w:val="00361A46"/>
    <w:rsid w:val="00362098"/>
    <w:rsid w:val="0036380A"/>
    <w:rsid w:val="003641C9"/>
    <w:rsid w:val="0036438A"/>
    <w:rsid w:val="00364BBB"/>
    <w:rsid w:val="00364F93"/>
    <w:rsid w:val="00365E22"/>
    <w:rsid w:val="0036622C"/>
    <w:rsid w:val="003665F7"/>
    <w:rsid w:val="00366990"/>
    <w:rsid w:val="00366A58"/>
    <w:rsid w:val="00366BA2"/>
    <w:rsid w:val="00366CF5"/>
    <w:rsid w:val="003671A6"/>
    <w:rsid w:val="00370454"/>
    <w:rsid w:val="00370B34"/>
    <w:rsid w:val="00370CBA"/>
    <w:rsid w:val="003716F6"/>
    <w:rsid w:val="0037174F"/>
    <w:rsid w:val="0037208F"/>
    <w:rsid w:val="0037234E"/>
    <w:rsid w:val="003723B3"/>
    <w:rsid w:val="003733AE"/>
    <w:rsid w:val="003734A9"/>
    <w:rsid w:val="00373F13"/>
    <w:rsid w:val="00374299"/>
    <w:rsid w:val="0037445A"/>
    <w:rsid w:val="003747E9"/>
    <w:rsid w:val="00374F6D"/>
    <w:rsid w:val="003756AD"/>
    <w:rsid w:val="00375D0A"/>
    <w:rsid w:val="00376426"/>
    <w:rsid w:val="00376904"/>
    <w:rsid w:val="00376D4E"/>
    <w:rsid w:val="00377AE3"/>
    <w:rsid w:val="00377C9E"/>
    <w:rsid w:val="00377CCC"/>
    <w:rsid w:val="00382020"/>
    <w:rsid w:val="003823A8"/>
    <w:rsid w:val="00382719"/>
    <w:rsid w:val="00382A19"/>
    <w:rsid w:val="00382E82"/>
    <w:rsid w:val="003836E7"/>
    <w:rsid w:val="00383806"/>
    <w:rsid w:val="00384424"/>
    <w:rsid w:val="00385BE5"/>
    <w:rsid w:val="00386427"/>
    <w:rsid w:val="00386D44"/>
    <w:rsid w:val="00386EBB"/>
    <w:rsid w:val="0038713D"/>
    <w:rsid w:val="003877AF"/>
    <w:rsid w:val="003901C9"/>
    <w:rsid w:val="00390FA9"/>
    <w:rsid w:val="003916FC"/>
    <w:rsid w:val="00391885"/>
    <w:rsid w:val="003929FD"/>
    <w:rsid w:val="00392CFA"/>
    <w:rsid w:val="003930C7"/>
    <w:rsid w:val="00393E23"/>
    <w:rsid w:val="00393E92"/>
    <w:rsid w:val="0039480D"/>
    <w:rsid w:val="00394E2A"/>
    <w:rsid w:val="00394FD4"/>
    <w:rsid w:val="003962D8"/>
    <w:rsid w:val="0039656A"/>
    <w:rsid w:val="00397910"/>
    <w:rsid w:val="003A06B5"/>
    <w:rsid w:val="003A143D"/>
    <w:rsid w:val="003A16EA"/>
    <w:rsid w:val="003A2A64"/>
    <w:rsid w:val="003A3A3A"/>
    <w:rsid w:val="003A40BB"/>
    <w:rsid w:val="003A422A"/>
    <w:rsid w:val="003A4648"/>
    <w:rsid w:val="003A4C64"/>
    <w:rsid w:val="003A5A39"/>
    <w:rsid w:val="003A61CA"/>
    <w:rsid w:val="003A6438"/>
    <w:rsid w:val="003A700D"/>
    <w:rsid w:val="003A701A"/>
    <w:rsid w:val="003A750C"/>
    <w:rsid w:val="003A79C1"/>
    <w:rsid w:val="003A79FD"/>
    <w:rsid w:val="003A7A2B"/>
    <w:rsid w:val="003A7A68"/>
    <w:rsid w:val="003B01B2"/>
    <w:rsid w:val="003B0318"/>
    <w:rsid w:val="003B07FA"/>
    <w:rsid w:val="003B0C91"/>
    <w:rsid w:val="003B0F01"/>
    <w:rsid w:val="003B1196"/>
    <w:rsid w:val="003B13A0"/>
    <w:rsid w:val="003B14BD"/>
    <w:rsid w:val="003B1EA3"/>
    <w:rsid w:val="003B24CB"/>
    <w:rsid w:val="003B29DD"/>
    <w:rsid w:val="003B2B75"/>
    <w:rsid w:val="003B2DB2"/>
    <w:rsid w:val="003B2F6D"/>
    <w:rsid w:val="003B3531"/>
    <w:rsid w:val="003B36B9"/>
    <w:rsid w:val="003B3BAA"/>
    <w:rsid w:val="003B3EAF"/>
    <w:rsid w:val="003B4073"/>
    <w:rsid w:val="003B486E"/>
    <w:rsid w:val="003B4B76"/>
    <w:rsid w:val="003B4E52"/>
    <w:rsid w:val="003B5598"/>
    <w:rsid w:val="003B5D16"/>
    <w:rsid w:val="003B5E07"/>
    <w:rsid w:val="003B6284"/>
    <w:rsid w:val="003B6EFC"/>
    <w:rsid w:val="003B71D3"/>
    <w:rsid w:val="003C126B"/>
    <w:rsid w:val="003C1462"/>
    <w:rsid w:val="003C2395"/>
    <w:rsid w:val="003C27D6"/>
    <w:rsid w:val="003C2F93"/>
    <w:rsid w:val="003C315F"/>
    <w:rsid w:val="003C35FD"/>
    <w:rsid w:val="003C3C15"/>
    <w:rsid w:val="003C463F"/>
    <w:rsid w:val="003C54F6"/>
    <w:rsid w:val="003C5FD5"/>
    <w:rsid w:val="003C607F"/>
    <w:rsid w:val="003C656C"/>
    <w:rsid w:val="003C6823"/>
    <w:rsid w:val="003C69A5"/>
    <w:rsid w:val="003C71D5"/>
    <w:rsid w:val="003C7B32"/>
    <w:rsid w:val="003C7EB1"/>
    <w:rsid w:val="003D01A9"/>
    <w:rsid w:val="003D02FB"/>
    <w:rsid w:val="003D131F"/>
    <w:rsid w:val="003D1443"/>
    <w:rsid w:val="003D1F40"/>
    <w:rsid w:val="003D22EF"/>
    <w:rsid w:val="003D39AE"/>
    <w:rsid w:val="003D40E4"/>
    <w:rsid w:val="003D5013"/>
    <w:rsid w:val="003D504C"/>
    <w:rsid w:val="003D51B1"/>
    <w:rsid w:val="003D52A7"/>
    <w:rsid w:val="003D54F1"/>
    <w:rsid w:val="003D5852"/>
    <w:rsid w:val="003D5C05"/>
    <w:rsid w:val="003D6800"/>
    <w:rsid w:val="003D790D"/>
    <w:rsid w:val="003D7E31"/>
    <w:rsid w:val="003E060F"/>
    <w:rsid w:val="003E0A81"/>
    <w:rsid w:val="003E0BF3"/>
    <w:rsid w:val="003E0E90"/>
    <w:rsid w:val="003E0FBC"/>
    <w:rsid w:val="003E141D"/>
    <w:rsid w:val="003E170F"/>
    <w:rsid w:val="003E271B"/>
    <w:rsid w:val="003E33DA"/>
    <w:rsid w:val="003E3514"/>
    <w:rsid w:val="003E3C52"/>
    <w:rsid w:val="003E4026"/>
    <w:rsid w:val="003E46A7"/>
    <w:rsid w:val="003E4908"/>
    <w:rsid w:val="003E5AE1"/>
    <w:rsid w:val="003E5CDA"/>
    <w:rsid w:val="003E6531"/>
    <w:rsid w:val="003E6585"/>
    <w:rsid w:val="003E6FF3"/>
    <w:rsid w:val="003E700A"/>
    <w:rsid w:val="003E7622"/>
    <w:rsid w:val="003E76ED"/>
    <w:rsid w:val="003F03A5"/>
    <w:rsid w:val="003F04F4"/>
    <w:rsid w:val="003F0527"/>
    <w:rsid w:val="003F0D2B"/>
    <w:rsid w:val="003F1B72"/>
    <w:rsid w:val="003F2127"/>
    <w:rsid w:val="003F258D"/>
    <w:rsid w:val="003F25FB"/>
    <w:rsid w:val="003F2D97"/>
    <w:rsid w:val="003F38CC"/>
    <w:rsid w:val="003F3D7F"/>
    <w:rsid w:val="003F3EB6"/>
    <w:rsid w:val="003F4037"/>
    <w:rsid w:val="003F44D8"/>
    <w:rsid w:val="003F483A"/>
    <w:rsid w:val="003F53B0"/>
    <w:rsid w:val="003F5728"/>
    <w:rsid w:val="003F5AB9"/>
    <w:rsid w:val="003F5B21"/>
    <w:rsid w:val="003F5E85"/>
    <w:rsid w:val="003F64E9"/>
    <w:rsid w:val="003F6690"/>
    <w:rsid w:val="003F78A2"/>
    <w:rsid w:val="003F7B38"/>
    <w:rsid w:val="0040183C"/>
    <w:rsid w:val="00401FCC"/>
    <w:rsid w:val="004026F3"/>
    <w:rsid w:val="00402858"/>
    <w:rsid w:val="00402F74"/>
    <w:rsid w:val="004035FF"/>
    <w:rsid w:val="0040385E"/>
    <w:rsid w:val="004045DC"/>
    <w:rsid w:val="00404B2B"/>
    <w:rsid w:val="00405903"/>
    <w:rsid w:val="00405EAF"/>
    <w:rsid w:val="00405F2D"/>
    <w:rsid w:val="0040654B"/>
    <w:rsid w:val="0040657D"/>
    <w:rsid w:val="004065A8"/>
    <w:rsid w:val="00406B64"/>
    <w:rsid w:val="00406E9E"/>
    <w:rsid w:val="00407BC7"/>
    <w:rsid w:val="00407EE1"/>
    <w:rsid w:val="00410041"/>
    <w:rsid w:val="004103E5"/>
    <w:rsid w:val="00410C34"/>
    <w:rsid w:val="00411151"/>
    <w:rsid w:val="00411451"/>
    <w:rsid w:val="004121DE"/>
    <w:rsid w:val="004122DE"/>
    <w:rsid w:val="00412653"/>
    <w:rsid w:val="00412DF4"/>
    <w:rsid w:val="004132CD"/>
    <w:rsid w:val="00413AA5"/>
    <w:rsid w:val="004152B1"/>
    <w:rsid w:val="004157B5"/>
    <w:rsid w:val="00415A59"/>
    <w:rsid w:val="00415C74"/>
    <w:rsid w:val="00415F86"/>
    <w:rsid w:val="00416302"/>
    <w:rsid w:val="00416443"/>
    <w:rsid w:val="004177F7"/>
    <w:rsid w:val="00417ECF"/>
    <w:rsid w:val="00417EDA"/>
    <w:rsid w:val="00420123"/>
    <w:rsid w:val="00420235"/>
    <w:rsid w:val="004202C4"/>
    <w:rsid w:val="00420571"/>
    <w:rsid w:val="00420B72"/>
    <w:rsid w:val="00421602"/>
    <w:rsid w:val="00421AA3"/>
    <w:rsid w:val="0042220B"/>
    <w:rsid w:val="0042234D"/>
    <w:rsid w:val="00422691"/>
    <w:rsid w:val="00423373"/>
    <w:rsid w:val="00423A50"/>
    <w:rsid w:val="00423CEF"/>
    <w:rsid w:val="004242FF"/>
    <w:rsid w:val="004246E2"/>
    <w:rsid w:val="00424E5C"/>
    <w:rsid w:val="00425EEF"/>
    <w:rsid w:val="0042612A"/>
    <w:rsid w:val="0042635B"/>
    <w:rsid w:val="0042693E"/>
    <w:rsid w:val="0043032C"/>
    <w:rsid w:val="00430906"/>
    <w:rsid w:val="00430F17"/>
    <w:rsid w:val="00431B36"/>
    <w:rsid w:val="004326E3"/>
    <w:rsid w:val="004330BF"/>
    <w:rsid w:val="004332FC"/>
    <w:rsid w:val="00433B21"/>
    <w:rsid w:val="00433D89"/>
    <w:rsid w:val="00434BB0"/>
    <w:rsid w:val="00434FB7"/>
    <w:rsid w:val="004351CB"/>
    <w:rsid w:val="004353C5"/>
    <w:rsid w:val="00435C1C"/>
    <w:rsid w:val="00435E10"/>
    <w:rsid w:val="00436BE4"/>
    <w:rsid w:val="00437F27"/>
    <w:rsid w:val="00440DC3"/>
    <w:rsid w:val="004414DA"/>
    <w:rsid w:val="00441999"/>
    <w:rsid w:val="00441DBA"/>
    <w:rsid w:val="00442414"/>
    <w:rsid w:val="00442620"/>
    <w:rsid w:val="00442FD6"/>
    <w:rsid w:val="004438B8"/>
    <w:rsid w:val="00443B4A"/>
    <w:rsid w:val="00443DEF"/>
    <w:rsid w:val="004446FC"/>
    <w:rsid w:val="004447F8"/>
    <w:rsid w:val="0044486A"/>
    <w:rsid w:val="0044508A"/>
    <w:rsid w:val="00445544"/>
    <w:rsid w:val="00445B2F"/>
    <w:rsid w:val="00445D55"/>
    <w:rsid w:val="0044635A"/>
    <w:rsid w:val="0044656C"/>
    <w:rsid w:val="004466D9"/>
    <w:rsid w:val="004467D7"/>
    <w:rsid w:val="00446D53"/>
    <w:rsid w:val="00446E11"/>
    <w:rsid w:val="004504B2"/>
    <w:rsid w:val="00451112"/>
    <w:rsid w:val="0045113C"/>
    <w:rsid w:val="004514EF"/>
    <w:rsid w:val="0045199A"/>
    <w:rsid w:val="00452525"/>
    <w:rsid w:val="00452817"/>
    <w:rsid w:val="00453CC4"/>
    <w:rsid w:val="00454005"/>
    <w:rsid w:val="00454BD6"/>
    <w:rsid w:val="00455087"/>
    <w:rsid w:val="0045600C"/>
    <w:rsid w:val="00457156"/>
    <w:rsid w:val="0045754D"/>
    <w:rsid w:val="00460055"/>
    <w:rsid w:val="00460210"/>
    <w:rsid w:val="004610E8"/>
    <w:rsid w:val="004611B0"/>
    <w:rsid w:val="004619E7"/>
    <w:rsid w:val="004624B3"/>
    <w:rsid w:val="00463A0A"/>
    <w:rsid w:val="00464150"/>
    <w:rsid w:val="0046418E"/>
    <w:rsid w:val="00464357"/>
    <w:rsid w:val="004643A0"/>
    <w:rsid w:val="00464C18"/>
    <w:rsid w:val="00465070"/>
    <w:rsid w:val="00465776"/>
    <w:rsid w:val="00465963"/>
    <w:rsid w:val="00465B9A"/>
    <w:rsid w:val="00465CFC"/>
    <w:rsid w:val="00465FD9"/>
    <w:rsid w:val="004667FA"/>
    <w:rsid w:val="00466983"/>
    <w:rsid w:val="00466DBE"/>
    <w:rsid w:val="00467724"/>
    <w:rsid w:val="00467806"/>
    <w:rsid w:val="004703B6"/>
    <w:rsid w:val="00470B07"/>
    <w:rsid w:val="00470DEC"/>
    <w:rsid w:val="00470FE1"/>
    <w:rsid w:val="00471D22"/>
    <w:rsid w:val="00471DB0"/>
    <w:rsid w:val="00472C15"/>
    <w:rsid w:val="00472ED6"/>
    <w:rsid w:val="00472FC2"/>
    <w:rsid w:val="00473EA5"/>
    <w:rsid w:val="00474965"/>
    <w:rsid w:val="00474A79"/>
    <w:rsid w:val="004753D7"/>
    <w:rsid w:val="00475A85"/>
    <w:rsid w:val="00475E69"/>
    <w:rsid w:val="00476505"/>
    <w:rsid w:val="00476910"/>
    <w:rsid w:val="00476D34"/>
    <w:rsid w:val="00476E1C"/>
    <w:rsid w:val="004779EF"/>
    <w:rsid w:val="0048040C"/>
    <w:rsid w:val="00480EA7"/>
    <w:rsid w:val="0048115A"/>
    <w:rsid w:val="004816D7"/>
    <w:rsid w:val="00481722"/>
    <w:rsid w:val="00482610"/>
    <w:rsid w:val="00482952"/>
    <w:rsid w:val="004829CF"/>
    <w:rsid w:val="004831B0"/>
    <w:rsid w:val="00483511"/>
    <w:rsid w:val="0048383C"/>
    <w:rsid w:val="00483C6E"/>
    <w:rsid w:val="00484AA1"/>
    <w:rsid w:val="00484C46"/>
    <w:rsid w:val="00485014"/>
    <w:rsid w:val="0048518A"/>
    <w:rsid w:val="0048536D"/>
    <w:rsid w:val="00485CFD"/>
    <w:rsid w:val="00485D09"/>
    <w:rsid w:val="004860A3"/>
    <w:rsid w:val="00486377"/>
    <w:rsid w:val="004871C3"/>
    <w:rsid w:val="00487801"/>
    <w:rsid w:val="00487A51"/>
    <w:rsid w:val="00487B4E"/>
    <w:rsid w:val="00487E2D"/>
    <w:rsid w:val="00487E9F"/>
    <w:rsid w:val="0049005B"/>
    <w:rsid w:val="00490C0C"/>
    <w:rsid w:val="00491D7F"/>
    <w:rsid w:val="00491FC8"/>
    <w:rsid w:val="00492332"/>
    <w:rsid w:val="0049299F"/>
    <w:rsid w:val="004938F8"/>
    <w:rsid w:val="004940E8"/>
    <w:rsid w:val="00494464"/>
    <w:rsid w:val="00494E90"/>
    <w:rsid w:val="004955D4"/>
    <w:rsid w:val="00495E7B"/>
    <w:rsid w:val="00495EC5"/>
    <w:rsid w:val="00495FDD"/>
    <w:rsid w:val="004961E9"/>
    <w:rsid w:val="00496234"/>
    <w:rsid w:val="0049625D"/>
    <w:rsid w:val="00496EE1"/>
    <w:rsid w:val="00497BB4"/>
    <w:rsid w:val="004A09AA"/>
    <w:rsid w:val="004A0AC2"/>
    <w:rsid w:val="004A1306"/>
    <w:rsid w:val="004A1733"/>
    <w:rsid w:val="004A1B1A"/>
    <w:rsid w:val="004A1C08"/>
    <w:rsid w:val="004A1D63"/>
    <w:rsid w:val="004A2149"/>
    <w:rsid w:val="004A2529"/>
    <w:rsid w:val="004A25B1"/>
    <w:rsid w:val="004A29B9"/>
    <w:rsid w:val="004A3006"/>
    <w:rsid w:val="004A3616"/>
    <w:rsid w:val="004A3988"/>
    <w:rsid w:val="004A3DBC"/>
    <w:rsid w:val="004A4006"/>
    <w:rsid w:val="004A43D3"/>
    <w:rsid w:val="004A4891"/>
    <w:rsid w:val="004A4965"/>
    <w:rsid w:val="004A4DEC"/>
    <w:rsid w:val="004A51BD"/>
    <w:rsid w:val="004A554D"/>
    <w:rsid w:val="004A558E"/>
    <w:rsid w:val="004A64B2"/>
    <w:rsid w:val="004A6E7E"/>
    <w:rsid w:val="004A6F32"/>
    <w:rsid w:val="004A709F"/>
    <w:rsid w:val="004B0173"/>
    <w:rsid w:val="004B0453"/>
    <w:rsid w:val="004B04E9"/>
    <w:rsid w:val="004B0622"/>
    <w:rsid w:val="004B147F"/>
    <w:rsid w:val="004B1C65"/>
    <w:rsid w:val="004B2EC8"/>
    <w:rsid w:val="004B3013"/>
    <w:rsid w:val="004B3366"/>
    <w:rsid w:val="004B4041"/>
    <w:rsid w:val="004B40E7"/>
    <w:rsid w:val="004B4EFA"/>
    <w:rsid w:val="004B5101"/>
    <w:rsid w:val="004B5D5A"/>
    <w:rsid w:val="004B5F0A"/>
    <w:rsid w:val="004B6B16"/>
    <w:rsid w:val="004B6E42"/>
    <w:rsid w:val="004B7017"/>
    <w:rsid w:val="004C04D0"/>
    <w:rsid w:val="004C1372"/>
    <w:rsid w:val="004C15A3"/>
    <w:rsid w:val="004C18EA"/>
    <w:rsid w:val="004C2517"/>
    <w:rsid w:val="004C257D"/>
    <w:rsid w:val="004C3503"/>
    <w:rsid w:val="004C3A8C"/>
    <w:rsid w:val="004C3FC8"/>
    <w:rsid w:val="004C4520"/>
    <w:rsid w:val="004C4960"/>
    <w:rsid w:val="004C4DEC"/>
    <w:rsid w:val="004C5A22"/>
    <w:rsid w:val="004C5A95"/>
    <w:rsid w:val="004C5FEF"/>
    <w:rsid w:val="004C6E83"/>
    <w:rsid w:val="004C70B5"/>
    <w:rsid w:val="004D1077"/>
    <w:rsid w:val="004D11C2"/>
    <w:rsid w:val="004D137D"/>
    <w:rsid w:val="004D189A"/>
    <w:rsid w:val="004D2668"/>
    <w:rsid w:val="004D2A7A"/>
    <w:rsid w:val="004D3497"/>
    <w:rsid w:val="004D35BA"/>
    <w:rsid w:val="004D4AE0"/>
    <w:rsid w:val="004D4B6E"/>
    <w:rsid w:val="004D4E19"/>
    <w:rsid w:val="004D5085"/>
    <w:rsid w:val="004D57D3"/>
    <w:rsid w:val="004D5934"/>
    <w:rsid w:val="004D5B9C"/>
    <w:rsid w:val="004D5FBA"/>
    <w:rsid w:val="004D611D"/>
    <w:rsid w:val="004D6131"/>
    <w:rsid w:val="004D65E9"/>
    <w:rsid w:val="004D681F"/>
    <w:rsid w:val="004D6EAD"/>
    <w:rsid w:val="004D7D81"/>
    <w:rsid w:val="004E065A"/>
    <w:rsid w:val="004E0946"/>
    <w:rsid w:val="004E0B1F"/>
    <w:rsid w:val="004E0C25"/>
    <w:rsid w:val="004E0F8B"/>
    <w:rsid w:val="004E1213"/>
    <w:rsid w:val="004E207B"/>
    <w:rsid w:val="004E3439"/>
    <w:rsid w:val="004E343D"/>
    <w:rsid w:val="004E3788"/>
    <w:rsid w:val="004E4D1F"/>
    <w:rsid w:val="004E4D9C"/>
    <w:rsid w:val="004E5671"/>
    <w:rsid w:val="004E57AE"/>
    <w:rsid w:val="004E6E5A"/>
    <w:rsid w:val="004E7292"/>
    <w:rsid w:val="004E739B"/>
    <w:rsid w:val="004E7925"/>
    <w:rsid w:val="004F06D0"/>
    <w:rsid w:val="004F0872"/>
    <w:rsid w:val="004F096B"/>
    <w:rsid w:val="004F0B6B"/>
    <w:rsid w:val="004F10E8"/>
    <w:rsid w:val="004F1467"/>
    <w:rsid w:val="004F175C"/>
    <w:rsid w:val="004F2AED"/>
    <w:rsid w:val="004F2DB1"/>
    <w:rsid w:val="004F30B3"/>
    <w:rsid w:val="004F3ACE"/>
    <w:rsid w:val="004F3D18"/>
    <w:rsid w:val="004F4094"/>
    <w:rsid w:val="004F4676"/>
    <w:rsid w:val="004F4D31"/>
    <w:rsid w:val="004F51DC"/>
    <w:rsid w:val="004F5EB1"/>
    <w:rsid w:val="004F6073"/>
    <w:rsid w:val="004F6629"/>
    <w:rsid w:val="004F6B8B"/>
    <w:rsid w:val="004F760E"/>
    <w:rsid w:val="00500B84"/>
    <w:rsid w:val="00501363"/>
    <w:rsid w:val="00501836"/>
    <w:rsid w:val="00502C2E"/>
    <w:rsid w:val="00502D14"/>
    <w:rsid w:val="00503760"/>
    <w:rsid w:val="00503837"/>
    <w:rsid w:val="005038C0"/>
    <w:rsid w:val="00503B72"/>
    <w:rsid w:val="00503B89"/>
    <w:rsid w:val="005041C9"/>
    <w:rsid w:val="005061E9"/>
    <w:rsid w:val="005065B3"/>
    <w:rsid w:val="00506877"/>
    <w:rsid w:val="00506E0D"/>
    <w:rsid w:val="00506F8B"/>
    <w:rsid w:val="0050753C"/>
    <w:rsid w:val="0050760F"/>
    <w:rsid w:val="00507C30"/>
    <w:rsid w:val="00507DE0"/>
    <w:rsid w:val="00507EE5"/>
    <w:rsid w:val="00507FB3"/>
    <w:rsid w:val="00510050"/>
    <w:rsid w:val="00510798"/>
    <w:rsid w:val="0051099A"/>
    <w:rsid w:val="0051109D"/>
    <w:rsid w:val="0051136B"/>
    <w:rsid w:val="005123EF"/>
    <w:rsid w:val="00512A3B"/>
    <w:rsid w:val="00512B16"/>
    <w:rsid w:val="00512B59"/>
    <w:rsid w:val="00512BAE"/>
    <w:rsid w:val="005130D0"/>
    <w:rsid w:val="00513229"/>
    <w:rsid w:val="0051410C"/>
    <w:rsid w:val="0051413F"/>
    <w:rsid w:val="005141AC"/>
    <w:rsid w:val="00515692"/>
    <w:rsid w:val="00515903"/>
    <w:rsid w:val="00515A41"/>
    <w:rsid w:val="00516351"/>
    <w:rsid w:val="00516FC7"/>
    <w:rsid w:val="0051746D"/>
    <w:rsid w:val="0052003F"/>
    <w:rsid w:val="0052005D"/>
    <w:rsid w:val="0052246B"/>
    <w:rsid w:val="0052272B"/>
    <w:rsid w:val="0052303F"/>
    <w:rsid w:val="00523545"/>
    <w:rsid w:val="00523A1E"/>
    <w:rsid w:val="00523A31"/>
    <w:rsid w:val="00523C82"/>
    <w:rsid w:val="00524101"/>
    <w:rsid w:val="00524FBE"/>
    <w:rsid w:val="0052505C"/>
    <w:rsid w:val="00525447"/>
    <w:rsid w:val="0052547B"/>
    <w:rsid w:val="00526487"/>
    <w:rsid w:val="00526CFF"/>
    <w:rsid w:val="00526DEF"/>
    <w:rsid w:val="00527A53"/>
    <w:rsid w:val="00527D49"/>
    <w:rsid w:val="00527E62"/>
    <w:rsid w:val="00527E6D"/>
    <w:rsid w:val="00530503"/>
    <w:rsid w:val="00530E5F"/>
    <w:rsid w:val="005312FA"/>
    <w:rsid w:val="00531319"/>
    <w:rsid w:val="00531E4F"/>
    <w:rsid w:val="0053219E"/>
    <w:rsid w:val="005325BF"/>
    <w:rsid w:val="00532625"/>
    <w:rsid w:val="00532652"/>
    <w:rsid w:val="00532C2F"/>
    <w:rsid w:val="00533488"/>
    <w:rsid w:val="00533667"/>
    <w:rsid w:val="00533693"/>
    <w:rsid w:val="00533D4E"/>
    <w:rsid w:val="005341A8"/>
    <w:rsid w:val="005347F6"/>
    <w:rsid w:val="00534D3D"/>
    <w:rsid w:val="0053543C"/>
    <w:rsid w:val="00535650"/>
    <w:rsid w:val="005415C6"/>
    <w:rsid w:val="00541E68"/>
    <w:rsid w:val="005422E1"/>
    <w:rsid w:val="00542902"/>
    <w:rsid w:val="00542C55"/>
    <w:rsid w:val="00542EDE"/>
    <w:rsid w:val="0054355A"/>
    <w:rsid w:val="00543A25"/>
    <w:rsid w:val="00544498"/>
    <w:rsid w:val="005449D0"/>
    <w:rsid w:val="0054546F"/>
    <w:rsid w:val="00545A44"/>
    <w:rsid w:val="00545B05"/>
    <w:rsid w:val="00545EF6"/>
    <w:rsid w:val="005460AA"/>
    <w:rsid w:val="00547467"/>
    <w:rsid w:val="00547B25"/>
    <w:rsid w:val="00547D50"/>
    <w:rsid w:val="00550341"/>
    <w:rsid w:val="00550736"/>
    <w:rsid w:val="00550D8C"/>
    <w:rsid w:val="00551553"/>
    <w:rsid w:val="0055165E"/>
    <w:rsid w:val="0055249F"/>
    <w:rsid w:val="00552602"/>
    <w:rsid w:val="005527AD"/>
    <w:rsid w:val="005536F0"/>
    <w:rsid w:val="005546EE"/>
    <w:rsid w:val="00555080"/>
    <w:rsid w:val="0055508A"/>
    <w:rsid w:val="0055519D"/>
    <w:rsid w:val="0055575F"/>
    <w:rsid w:val="0055588D"/>
    <w:rsid w:val="00555957"/>
    <w:rsid w:val="00555E0F"/>
    <w:rsid w:val="00556002"/>
    <w:rsid w:val="005563CE"/>
    <w:rsid w:val="00556578"/>
    <w:rsid w:val="0055688A"/>
    <w:rsid w:val="005568F6"/>
    <w:rsid w:val="00556B42"/>
    <w:rsid w:val="00556B7D"/>
    <w:rsid w:val="00557402"/>
    <w:rsid w:val="00557D1A"/>
    <w:rsid w:val="0056009E"/>
    <w:rsid w:val="0056024F"/>
    <w:rsid w:val="00560A0E"/>
    <w:rsid w:val="00560D46"/>
    <w:rsid w:val="00560EA9"/>
    <w:rsid w:val="00561810"/>
    <w:rsid w:val="005626DE"/>
    <w:rsid w:val="0056305B"/>
    <w:rsid w:val="005632D7"/>
    <w:rsid w:val="00563C90"/>
    <w:rsid w:val="005640BF"/>
    <w:rsid w:val="005640C0"/>
    <w:rsid w:val="005642ED"/>
    <w:rsid w:val="005648A4"/>
    <w:rsid w:val="005649D3"/>
    <w:rsid w:val="00564BD6"/>
    <w:rsid w:val="00564E28"/>
    <w:rsid w:val="00565110"/>
    <w:rsid w:val="00565742"/>
    <w:rsid w:val="00565D50"/>
    <w:rsid w:val="00566189"/>
    <w:rsid w:val="0056622F"/>
    <w:rsid w:val="00566B56"/>
    <w:rsid w:val="00566EA5"/>
    <w:rsid w:val="005670DF"/>
    <w:rsid w:val="00567380"/>
    <w:rsid w:val="005678F2"/>
    <w:rsid w:val="00567B9F"/>
    <w:rsid w:val="0057043A"/>
    <w:rsid w:val="00570E16"/>
    <w:rsid w:val="0057115C"/>
    <w:rsid w:val="005716DE"/>
    <w:rsid w:val="005720A1"/>
    <w:rsid w:val="005721B3"/>
    <w:rsid w:val="00572567"/>
    <w:rsid w:val="00572ABE"/>
    <w:rsid w:val="00572DA9"/>
    <w:rsid w:val="005735AA"/>
    <w:rsid w:val="005737A1"/>
    <w:rsid w:val="0057455A"/>
    <w:rsid w:val="00574C32"/>
    <w:rsid w:val="00575828"/>
    <w:rsid w:val="00575BAF"/>
    <w:rsid w:val="00576062"/>
    <w:rsid w:val="00576717"/>
    <w:rsid w:val="005772AA"/>
    <w:rsid w:val="005777E3"/>
    <w:rsid w:val="00577DED"/>
    <w:rsid w:val="0058005B"/>
    <w:rsid w:val="00580220"/>
    <w:rsid w:val="00580FD8"/>
    <w:rsid w:val="0058100B"/>
    <w:rsid w:val="005810A2"/>
    <w:rsid w:val="0058182A"/>
    <w:rsid w:val="00582563"/>
    <w:rsid w:val="00582622"/>
    <w:rsid w:val="00582840"/>
    <w:rsid w:val="0058354D"/>
    <w:rsid w:val="00583E9A"/>
    <w:rsid w:val="005847F8"/>
    <w:rsid w:val="005848FE"/>
    <w:rsid w:val="00584F11"/>
    <w:rsid w:val="005851DB"/>
    <w:rsid w:val="00585FD5"/>
    <w:rsid w:val="00586856"/>
    <w:rsid w:val="00586B5E"/>
    <w:rsid w:val="00586ED7"/>
    <w:rsid w:val="00586F86"/>
    <w:rsid w:val="00587278"/>
    <w:rsid w:val="0058781B"/>
    <w:rsid w:val="005878FF"/>
    <w:rsid w:val="00587D3F"/>
    <w:rsid w:val="00590DD7"/>
    <w:rsid w:val="00592857"/>
    <w:rsid w:val="00593247"/>
    <w:rsid w:val="00593A81"/>
    <w:rsid w:val="00593F8B"/>
    <w:rsid w:val="0059452C"/>
    <w:rsid w:val="0059464B"/>
    <w:rsid w:val="005946BD"/>
    <w:rsid w:val="0059510C"/>
    <w:rsid w:val="00595891"/>
    <w:rsid w:val="00596435"/>
    <w:rsid w:val="0059681F"/>
    <w:rsid w:val="00596FAB"/>
    <w:rsid w:val="005971D9"/>
    <w:rsid w:val="00597209"/>
    <w:rsid w:val="00597508"/>
    <w:rsid w:val="00597773"/>
    <w:rsid w:val="005A0708"/>
    <w:rsid w:val="005A0B8D"/>
    <w:rsid w:val="005A13CF"/>
    <w:rsid w:val="005A2539"/>
    <w:rsid w:val="005A2F76"/>
    <w:rsid w:val="005A307E"/>
    <w:rsid w:val="005A3DBF"/>
    <w:rsid w:val="005A44A0"/>
    <w:rsid w:val="005A44CD"/>
    <w:rsid w:val="005A462C"/>
    <w:rsid w:val="005A46A2"/>
    <w:rsid w:val="005A4FCA"/>
    <w:rsid w:val="005A553A"/>
    <w:rsid w:val="005A5943"/>
    <w:rsid w:val="005A6889"/>
    <w:rsid w:val="005A6BE2"/>
    <w:rsid w:val="005A7248"/>
    <w:rsid w:val="005A771A"/>
    <w:rsid w:val="005A787A"/>
    <w:rsid w:val="005A7AC4"/>
    <w:rsid w:val="005A7B5F"/>
    <w:rsid w:val="005B01C2"/>
    <w:rsid w:val="005B085B"/>
    <w:rsid w:val="005B1076"/>
    <w:rsid w:val="005B22B2"/>
    <w:rsid w:val="005B260D"/>
    <w:rsid w:val="005B2699"/>
    <w:rsid w:val="005B2DC9"/>
    <w:rsid w:val="005B2E7E"/>
    <w:rsid w:val="005B32BD"/>
    <w:rsid w:val="005B3486"/>
    <w:rsid w:val="005B3C4E"/>
    <w:rsid w:val="005B3DCA"/>
    <w:rsid w:val="005B4539"/>
    <w:rsid w:val="005B4667"/>
    <w:rsid w:val="005B48A9"/>
    <w:rsid w:val="005B4F55"/>
    <w:rsid w:val="005B4F61"/>
    <w:rsid w:val="005B51A8"/>
    <w:rsid w:val="005B555C"/>
    <w:rsid w:val="005B5827"/>
    <w:rsid w:val="005B58B6"/>
    <w:rsid w:val="005B5E65"/>
    <w:rsid w:val="005B62CB"/>
    <w:rsid w:val="005B62FA"/>
    <w:rsid w:val="005B645A"/>
    <w:rsid w:val="005B64FC"/>
    <w:rsid w:val="005B6EAB"/>
    <w:rsid w:val="005C0237"/>
    <w:rsid w:val="005C0625"/>
    <w:rsid w:val="005C09C5"/>
    <w:rsid w:val="005C12B0"/>
    <w:rsid w:val="005C1506"/>
    <w:rsid w:val="005C1850"/>
    <w:rsid w:val="005C1872"/>
    <w:rsid w:val="005C3193"/>
    <w:rsid w:val="005C3348"/>
    <w:rsid w:val="005C3823"/>
    <w:rsid w:val="005C387E"/>
    <w:rsid w:val="005C3DE7"/>
    <w:rsid w:val="005C3FE7"/>
    <w:rsid w:val="005C4989"/>
    <w:rsid w:val="005C4A9B"/>
    <w:rsid w:val="005C50F6"/>
    <w:rsid w:val="005C5A4E"/>
    <w:rsid w:val="005C5F98"/>
    <w:rsid w:val="005C5FBF"/>
    <w:rsid w:val="005C6F6D"/>
    <w:rsid w:val="005C7A83"/>
    <w:rsid w:val="005D0750"/>
    <w:rsid w:val="005D0A4E"/>
    <w:rsid w:val="005D0AF2"/>
    <w:rsid w:val="005D132C"/>
    <w:rsid w:val="005D170F"/>
    <w:rsid w:val="005D1E28"/>
    <w:rsid w:val="005D3322"/>
    <w:rsid w:val="005D3E1E"/>
    <w:rsid w:val="005D478D"/>
    <w:rsid w:val="005D4A4D"/>
    <w:rsid w:val="005D4AF5"/>
    <w:rsid w:val="005D4B6E"/>
    <w:rsid w:val="005D50D3"/>
    <w:rsid w:val="005D5661"/>
    <w:rsid w:val="005D5897"/>
    <w:rsid w:val="005D5E95"/>
    <w:rsid w:val="005D5F69"/>
    <w:rsid w:val="005D5FFF"/>
    <w:rsid w:val="005D600B"/>
    <w:rsid w:val="005D60D7"/>
    <w:rsid w:val="005D63BF"/>
    <w:rsid w:val="005D6740"/>
    <w:rsid w:val="005D6A39"/>
    <w:rsid w:val="005D6BF3"/>
    <w:rsid w:val="005D6C97"/>
    <w:rsid w:val="005D73A5"/>
    <w:rsid w:val="005D7EE8"/>
    <w:rsid w:val="005E0567"/>
    <w:rsid w:val="005E0ACF"/>
    <w:rsid w:val="005E0D7D"/>
    <w:rsid w:val="005E1671"/>
    <w:rsid w:val="005E1B8C"/>
    <w:rsid w:val="005E20D3"/>
    <w:rsid w:val="005E22DE"/>
    <w:rsid w:val="005E2603"/>
    <w:rsid w:val="005E275D"/>
    <w:rsid w:val="005E3169"/>
    <w:rsid w:val="005E40D1"/>
    <w:rsid w:val="005E4312"/>
    <w:rsid w:val="005E4371"/>
    <w:rsid w:val="005E4CD8"/>
    <w:rsid w:val="005E4E45"/>
    <w:rsid w:val="005E4E94"/>
    <w:rsid w:val="005E512E"/>
    <w:rsid w:val="005E5AFE"/>
    <w:rsid w:val="005E6023"/>
    <w:rsid w:val="005E636D"/>
    <w:rsid w:val="005E6954"/>
    <w:rsid w:val="005E6C7C"/>
    <w:rsid w:val="005E70A7"/>
    <w:rsid w:val="005E71E9"/>
    <w:rsid w:val="005E75CE"/>
    <w:rsid w:val="005E7722"/>
    <w:rsid w:val="005F0410"/>
    <w:rsid w:val="005F059D"/>
    <w:rsid w:val="005F0D42"/>
    <w:rsid w:val="005F16C7"/>
    <w:rsid w:val="005F16CB"/>
    <w:rsid w:val="005F1737"/>
    <w:rsid w:val="005F1A17"/>
    <w:rsid w:val="005F1A69"/>
    <w:rsid w:val="005F1D55"/>
    <w:rsid w:val="005F1DF9"/>
    <w:rsid w:val="005F1EA2"/>
    <w:rsid w:val="005F27C0"/>
    <w:rsid w:val="005F2DDF"/>
    <w:rsid w:val="005F2ED8"/>
    <w:rsid w:val="005F3353"/>
    <w:rsid w:val="005F339C"/>
    <w:rsid w:val="005F34E1"/>
    <w:rsid w:val="005F3721"/>
    <w:rsid w:val="005F4CEA"/>
    <w:rsid w:val="005F4DAC"/>
    <w:rsid w:val="005F4F75"/>
    <w:rsid w:val="005F4F80"/>
    <w:rsid w:val="005F500C"/>
    <w:rsid w:val="005F52D5"/>
    <w:rsid w:val="005F564C"/>
    <w:rsid w:val="005F6152"/>
    <w:rsid w:val="005F6875"/>
    <w:rsid w:val="005F6A00"/>
    <w:rsid w:val="005F6BD4"/>
    <w:rsid w:val="005F6D92"/>
    <w:rsid w:val="005F7D43"/>
    <w:rsid w:val="006005EC"/>
    <w:rsid w:val="00600DB5"/>
    <w:rsid w:val="00601E85"/>
    <w:rsid w:val="00601F30"/>
    <w:rsid w:val="006028DC"/>
    <w:rsid w:val="00602931"/>
    <w:rsid w:val="00602971"/>
    <w:rsid w:val="00602B9C"/>
    <w:rsid w:val="0060314F"/>
    <w:rsid w:val="00603349"/>
    <w:rsid w:val="00603674"/>
    <w:rsid w:val="006037E2"/>
    <w:rsid w:val="00603B40"/>
    <w:rsid w:val="00604493"/>
    <w:rsid w:val="0060591E"/>
    <w:rsid w:val="00605AC5"/>
    <w:rsid w:val="00605F98"/>
    <w:rsid w:val="006063F4"/>
    <w:rsid w:val="0060707B"/>
    <w:rsid w:val="0061067A"/>
    <w:rsid w:val="00610965"/>
    <w:rsid w:val="006109C6"/>
    <w:rsid w:val="00610AF4"/>
    <w:rsid w:val="00610EDA"/>
    <w:rsid w:val="00611AE5"/>
    <w:rsid w:val="0061304C"/>
    <w:rsid w:val="00613708"/>
    <w:rsid w:val="00613907"/>
    <w:rsid w:val="00613BD2"/>
    <w:rsid w:val="0061434E"/>
    <w:rsid w:val="006143A9"/>
    <w:rsid w:val="00614448"/>
    <w:rsid w:val="0061482E"/>
    <w:rsid w:val="00614C69"/>
    <w:rsid w:val="00614CB7"/>
    <w:rsid w:val="00615D0F"/>
    <w:rsid w:val="00616017"/>
    <w:rsid w:val="00616B2F"/>
    <w:rsid w:val="00616DBC"/>
    <w:rsid w:val="00616F53"/>
    <w:rsid w:val="006171FB"/>
    <w:rsid w:val="00617928"/>
    <w:rsid w:val="00617AF2"/>
    <w:rsid w:val="00617CEB"/>
    <w:rsid w:val="00620D72"/>
    <w:rsid w:val="00621DF7"/>
    <w:rsid w:val="006222F5"/>
    <w:rsid w:val="006223F2"/>
    <w:rsid w:val="0062252F"/>
    <w:rsid w:val="006238C3"/>
    <w:rsid w:val="00623981"/>
    <w:rsid w:val="00624562"/>
    <w:rsid w:val="00624BBC"/>
    <w:rsid w:val="006254E0"/>
    <w:rsid w:val="00625CE1"/>
    <w:rsid w:val="00627148"/>
    <w:rsid w:val="0062719D"/>
    <w:rsid w:val="00627303"/>
    <w:rsid w:val="006275AA"/>
    <w:rsid w:val="006301E9"/>
    <w:rsid w:val="00630C7C"/>
    <w:rsid w:val="00630E92"/>
    <w:rsid w:val="00630F54"/>
    <w:rsid w:val="00631205"/>
    <w:rsid w:val="006316CD"/>
    <w:rsid w:val="00631FEE"/>
    <w:rsid w:val="00632752"/>
    <w:rsid w:val="00632849"/>
    <w:rsid w:val="00632998"/>
    <w:rsid w:val="00632A2A"/>
    <w:rsid w:val="0063397B"/>
    <w:rsid w:val="00633D69"/>
    <w:rsid w:val="006347B1"/>
    <w:rsid w:val="006352FB"/>
    <w:rsid w:val="0063563D"/>
    <w:rsid w:val="00635840"/>
    <w:rsid w:val="00635BD3"/>
    <w:rsid w:val="006406B2"/>
    <w:rsid w:val="00640C57"/>
    <w:rsid w:val="006413D7"/>
    <w:rsid w:val="0064149F"/>
    <w:rsid w:val="00641D47"/>
    <w:rsid w:val="00641D6C"/>
    <w:rsid w:val="00641F22"/>
    <w:rsid w:val="006421BF"/>
    <w:rsid w:val="00642364"/>
    <w:rsid w:val="00642476"/>
    <w:rsid w:val="006424E1"/>
    <w:rsid w:val="00642DB5"/>
    <w:rsid w:val="00643219"/>
    <w:rsid w:val="00643467"/>
    <w:rsid w:val="006437F6"/>
    <w:rsid w:val="006438BA"/>
    <w:rsid w:val="00643983"/>
    <w:rsid w:val="006439E6"/>
    <w:rsid w:val="00645C2B"/>
    <w:rsid w:val="00645E78"/>
    <w:rsid w:val="006462B3"/>
    <w:rsid w:val="006465AB"/>
    <w:rsid w:val="00646789"/>
    <w:rsid w:val="006469FF"/>
    <w:rsid w:val="00646D26"/>
    <w:rsid w:val="00647624"/>
    <w:rsid w:val="00647BBE"/>
    <w:rsid w:val="00647C59"/>
    <w:rsid w:val="00647CB4"/>
    <w:rsid w:val="0065023D"/>
    <w:rsid w:val="0065028E"/>
    <w:rsid w:val="006515A4"/>
    <w:rsid w:val="006515A9"/>
    <w:rsid w:val="00651934"/>
    <w:rsid w:val="00652140"/>
    <w:rsid w:val="00652966"/>
    <w:rsid w:val="00653222"/>
    <w:rsid w:val="0065350F"/>
    <w:rsid w:val="00653B32"/>
    <w:rsid w:val="00654750"/>
    <w:rsid w:val="006548F1"/>
    <w:rsid w:val="00654AF3"/>
    <w:rsid w:val="00655D26"/>
    <w:rsid w:val="00656845"/>
    <w:rsid w:val="0065689A"/>
    <w:rsid w:val="0065715C"/>
    <w:rsid w:val="00657219"/>
    <w:rsid w:val="00657D01"/>
    <w:rsid w:val="00657E7A"/>
    <w:rsid w:val="00660326"/>
    <w:rsid w:val="00661083"/>
    <w:rsid w:val="006611A8"/>
    <w:rsid w:val="00661957"/>
    <w:rsid w:val="00662688"/>
    <w:rsid w:val="006627AA"/>
    <w:rsid w:val="0066380E"/>
    <w:rsid w:val="00663AA5"/>
    <w:rsid w:val="00663BAD"/>
    <w:rsid w:val="00663F49"/>
    <w:rsid w:val="006644F3"/>
    <w:rsid w:val="0066464B"/>
    <w:rsid w:val="00664ACC"/>
    <w:rsid w:val="00666498"/>
    <w:rsid w:val="00666B55"/>
    <w:rsid w:val="00667014"/>
    <w:rsid w:val="006673EE"/>
    <w:rsid w:val="0066775F"/>
    <w:rsid w:val="00667B3A"/>
    <w:rsid w:val="00667F2A"/>
    <w:rsid w:val="006700D3"/>
    <w:rsid w:val="00670778"/>
    <w:rsid w:val="00670F94"/>
    <w:rsid w:val="00671341"/>
    <w:rsid w:val="0067177E"/>
    <w:rsid w:val="0067186C"/>
    <w:rsid w:val="00672201"/>
    <w:rsid w:val="00672282"/>
    <w:rsid w:val="0067233E"/>
    <w:rsid w:val="0067235D"/>
    <w:rsid w:val="006723B9"/>
    <w:rsid w:val="0067244E"/>
    <w:rsid w:val="00672516"/>
    <w:rsid w:val="006725BD"/>
    <w:rsid w:val="0067268F"/>
    <w:rsid w:val="00672A9E"/>
    <w:rsid w:val="00672B50"/>
    <w:rsid w:val="00673229"/>
    <w:rsid w:val="006742D6"/>
    <w:rsid w:val="00674338"/>
    <w:rsid w:val="006749A2"/>
    <w:rsid w:val="00674F6A"/>
    <w:rsid w:val="00675141"/>
    <w:rsid w:val="0067533E"/>
    <w:rsid w:val="00675A93"/>
    <w:rsid w:val="00676B4A"/>
    <w:rsid w:val="00676D29"/>
    <w:rsid w:val="00676DAF"/>
    <w:rsid w:val="0067772F"/>
    <w:rsid w:val="00677A8E"/>
    <w:rsid w:val="00677D7A"/>
    <w:rsid w:val="0068037E"/>
    <w:rsid w:val="0068048C"/>
    <w:rsid w:val="00681A2E"/>
    <w:rsid w:val="0068230D"/>
    <w:rsid w:val="006825F1"/>
    <w:rsid w:val="006826A0"/>
    <w:rsid w:val="00682940"/>
    <w:rsid w:val="00682DC5"/>
    <w:rsid w:val="0068353F"/>
    <w:rsid w:val="0068378B"/>
    <w:rsid w:val="00683B74"/>
    <w:rsid w:val="00684197"/>
    <w:rsid w:val="006844C9"/>
    <w:rsid w:val="006856BC"/>
    <w:rsid w:val="00686F2C"/>
    <w:rsid w:val="0068779C"/>
    <w:rsid w:val="00690118"/>
    <w:rsid w:val="006905A4"/>
    <w:rsid w:val="0069060D"/>
    <w:rsid w:val="00690DC8"/>
    <w:rsid w:val="00691231"/>
    <w:rsid w:val="00691AE7"/>
    <w:rsid w:val="00691C18"/>
    <w:rsid w:val="00691E8C"/>
    <w:rsid w:val="00691EC7"/>
    <w:rsid w:val="00693E33"/>
    <w:rsid w:val="006940E3"/>
    <w:rsid w:val="00695CB4"/>
    <w:rsid w:val="00695CB5"/>
    <w:rsid w:val="00695E15"/>
    <w:rsid w:val="00696002"/>
    <w:rsid w:val="00696277"/>
    <w:rsid w:val="0069694F"/>
    <w:rsid w:val="006970CD"/>
    <w:rsid w:val="00697AB6"/>
    <w:rsid w:val="00697D45"/>
    <w:rsid w:val="006A032D"/>
    <w:rsid w:val="006A060A"/>
    <w:rsid w:val="006A071E"/>
    <w:rsid w:val="006A1965"/>
    <w:rsid w:val="006A291A"/>
    <w:rsid w:val="006A3032"/>
    <w:rsid w:val="006A3041"/>
    <w:rsid w:val="006A3093"/>
    <w:rsid w:val="006A32B2"/>
    <w:rsid w:val="006A354F"/>
    <w:rsid w:val="006A3E87"/>
    <w:rsid w:val="006A48DB"/>
    <w:rsid w:val="006A4DBE"/>
    <w:rsid w:val="006A57E2"/>
    <w:rsid w:val="006A5DD0"/>
    <w:rsid w:val="006A7514"/>
    <w:rsid w:val="006A7CD2"/>
    <w:rsid w:val="006B040B"/>
    <w:rsid w:val="006B0645"/>
    <w:rsid w:val="006B08C1"/>
    <w:rsid w:val="006B0F25"/>
    <w:rsid w:val="006B0F81"/>
    <w:rsid w:val="006B1377"/>
    <w:rsid w:val="006B1877"/>
    <w:rsid w:val="006B18EE"/>
    <w:rsid w:val="006B295A"/>
    <w:rsid w:val="006B2C82"/>
    <w:rsid w:val="006B31B5"/>
    <w:rsid w:val="006B3340"/>
    <w:rsid w:val="006B3879"/>
    <w:rsid w:val="006B51B2"/>
    <w:rsid w:val="006B56D4"/>
    <w:rsid w:val="006B5AD8"/>
    <w:rsid w:val="006B6BD7"/>
    <w:rsid w:val="006B74D8"/>
    <w:rsid w:val="006B7768"/>
    <w:rsid w:val="006B77D8"/>
    <w:rsid w:val="006B7D7E"/>
    <w:rsid w:val="006C15F9"/>
    <w:rsid w:val="006C1691"/>
    <w:rsid w:val="006C1882"/>
    <w:rsid w:val="006C1C8C"/>
    <w:rsid w:val="006C1E7E"/>
    <w:rsid w:val="006C22AC"/>
    <w:rsid w:val="006C26D2"/>
    <w:rsid w:val="006C2AB6"/>
    <w:rsid w:val="006C3B58"/>
    <w:rsid w:val="006C4681"/>
    <w:rsid w:val="006C4907"/>
    <w:rsid w:val="006C5DAA"/>
    <w:rsid w:val="006C63D8"/>
    <w:rsid w:val="006C64E8"/>
    <w:rsid w:val="006C6B84"/>
    <w:rsid w:val="006C6C57"/>
    <w:rsid w:val="006C7289"/>
    <w:rsid w:val="006C751E"/>
    <w:rsid w:val="006C76F1"/>
    <w:rsid w:val="006C7E96"/>
    <w:rsid w:val="006C7FAA"/>
    <w:rsid w:val="006D0255"/>
    <w:rsid w:val="006D057B"/>
    <w:rsid w:val="006D0A19"/>
    <w:rsid w:val="006D152A"/>
    <w:rsid w:val="006D1F09"/>
    <w:rsid w:val="006D204B"/>
    <w:rsid w:val="006D3047"/>
    <w:rsid w:val="006D3125"/>
    <w:rsid w:val="006D3ABF"/>
    <w:rsid w:val="006D3BB4"/>
    <w:rsid w:val="006D40C6"/>
    <w:rsid w:val="006D4709"/>
    <w:rsid w:val="006D4C75"/>
    <w:rsid w:val="006D4E95"/>
    <w:rsid w:val="006D546D"/>
    <w:rsid w:val="006D5842"/>
    <w:rsid w:val="006D5CFB"/>
    <w:rsid w:val="006D67C4"/>
    <w:rsid w:val="006D67F0"/>
    <w:rsid w:val="006D6A4F"/>
    <w:rsid w:val="006D7440"/>
    <w:rsid w:val="006E108A"/>
    <w:rsid w:val="006E1AF5"/>
    <w:rsid w:val="006E2585"/>
    <w:rsid w:val="006E26E0"/>
    <w:rsid w:val="006E2A31"/>
    <w:rsid w:val="006E3165"/>
    <w:rsid w:val="006E355C"/>
    <w:rsid w:val="006E3F7C"/>
    <w:rsid w:val="006E427E"/>
    <w:rsid w:val="006E447B"/>
    <w:rsid w:val="006E456C"/>
    <w:rsid w:val="006E4690"/>
    <w:rsid w:val="006E4EE0"/>
    <w:rsid w:val="006E57AC"/>
    <w:rsid w:val="006E58A9"/>
    <w:rsid w:val="006E5976"/>
    <w:rsid w:val="006E5D29"/>
    <w:rsid w:val="006E65D4"/>
    <w:rsid w:val="006E665A"/>
    <w:rsid w:val="006E68F0"/>
    <w:rsid w:val="006E6B32"/>
    <w:rsid w:val="006E721B"/>
    <w:rsid w:val="006E76AA"/>
    <w:rsid w:val="006F0F50"/>
    <w:rsid w:val="006F0FCF"/>
    <w:rsid w:val="006F10D1"/>
    <w:rsid w:val="006F1448"/>
    <w:rsid w:val="006F271D"/>
    <w:rsid w:val="006F3738"/>
    <w:rsid w:val="006F3955"/>
    <w:rsid w:val="006F403F"/>
    <w:rsid w:val="006F49E5"/>
    <w:rsid w:val="006F5D9A"/>
    <w:rsid w:val="006F5DB7"/>
    <w:rsid w:val="006F5E96"/>
    <w:rsid w:val="006F60EE"/>
    <w:rsid w:val="006F61BB"/>
    <w:rsid w:val="006F61C5"/>
    <w:rsid w:val="006F6BDE"/>
    <w:rsid w:val="006F719F"/>
    <w:rsid w:val="006F723D"/>
    <w:rsid w:val="006F7BD1"/>
    <w:rsid w:val="00700913"/>
    <w:rsid w:val="00700ED5"/>
    <w:rsid w:val="0070113B"/>
    <w:rsid w:val="0070195A"/>
    <w:rsid w:val="00701C2B"/>
    <w:rsid w:val="00702AD1"/>
    <w:rsid w:val="00703013"/>
    <w:rsid w:val="00703320"/>
    <w:rsid w:val="007036E1"/>
    <w:rsid w:val="00703B33"/>
    <w:rsid w:val="00704F60"/>
    <w:rsid w:val="0070569D"/>
    <w:rsid w:val="00706529"/>
    <w:rsid w:val="00707AC6"/>
    <w:rsid w:val="00710535"/>
    <w:rsid w:val="00710589"/>
    <w:rsid w:val="00710B5A"/>
    <w:rsid w:val="007113EA"/>
    <w:rsid w:val="00711CA3"/>
    <w:rsid w:val="00712126"/>
    <w:rsid w:val="0071243A"/>
    <w:rsid w:val="00712651"/>
    <w:rsid w:val="00712AD4"/>
    <w:rsid w:val="00712C21"/>
    <w:rsid w:val="00712CD6"/>
    <w:rsid w:val="00712D86"/>
    <w:rsid w:val="00713904"/>
    <w:rsid w:val="00714028"/>
    <w:rsid w:val="007148EA"/>
    <w:rsid w:val="0071494D"/>
    <w:rsid w:val="00714CC9"/>
    <w:rsid w:val="00715DFC"/>
    <w:rsid w:val="007165E6"/>
    <w:rsid w:val="007166E7"/>
    <w:rsid w:val="00716C44"/>
    <w:rsid w:val="0071752D"/>
    <w:rsid w:val="00717617"/>
    <w:rsid w:val="007176C3"/>
    <w:rsid w:val="00717BEC"/>
    <w:rsid w:val="007200AA"/>
    <w:rsid w:val="00720100"/>
    <w:rsid w:val="00720217"/>
    <w:rsid w:val="00720490"/>
    <w:rsid w:val="007206B7"/>
    <w:rsid w:val="00720DD8"/>
    <w:rsid w:val="00721897"/>
    <w:rsid w:val="00721B79"/>
    <w:rsid w:val="00721E5D"/>
    <w:rsid w:val="00721FA6"/>
    <w:rsid w:val="007220B4"/>
    <w:rsid w:val="00722D28"/>
    <w:rsid w:val="007232AD"/>
    <w:rsid w:val="0072330B"/>
    <w:rsid w:val="0072387D"/>
    <w:rsid w:val="00723E3E"/>
    <w:rsid w:val="00724ADD"/>
    <w:rsid w:val="00724B69"/>
    <w:rsid w:val="00725BFE"/>
    <w:rsid w:val="00725D30"/>
    <w:rsid w:val="00725E28"/>
    <w:rsid w:val="0072668E"/>
    <w:rsid w:val="00726C6A"/>
    <w:rsid w:val="00726E94"/>
    <w:rsid w:val="0072713B"/>
    <w:rsid w:val="00727AAE"/>
    <w:rsid w:val="007309DC"/>
    <w:rsid w:val="00730C89"/>
    <w:rsid w:val="007314A1"/>
    <w:rsid w:val="007319E7"/>
    <w:rsid w:val="00733329"/>
    <w:rsid w:val="00733D0D"/>
    <w:rsid w:val="00733DDD"/>
    <w:rsid w:val="00733E87"/>
    <w:rsid w:val="007349A2"/>
    <w:rsid w:val="00735961"/>
    <w:rsid w:val="00735B3D"/>
    <w:rsid w:val="00736E2D"/>
    <w:rsid w:val="007373DC"/>
    <w:rsid w:val="00737E51"/>
    <w:rsid w:val="00740525"/>
    <w:rsid w:val="00740D22"/>
    <w:rsid w:val="00740E4D"/>
    <w:rsid w:val="00740EE0"/>
    <w:rsid w:val="00742372"/>
    <w:rsid w:val="0074249E"/>
    <w:rsid w:val="00742E6C"/>
    <w:rsid w:val="00742F91"/>
    <w:rsid w:val="00743D66"/>
    <w:rsid w:val="0074414B"/>
    <w:rsid w:val="00744F39"/>
    <w:rsid w:val="00745745"/>
    <w:rsid w:val="00745D75"/>
    <w:rsid w:val="00745DDE"/>
    <w:rsid w:val="007466D0"/>
    <w:rsid w:val="00747692"/>
    <w:rsid w:val="00750C23"/>
    <w:rsid w:val="007511B1"/>
    <w:rsid w:val="00751CD2"/>
    <w:rsid w:val="00751D88"/>
    <w:rsid w:val="0075384C"/>
    <w:rsid w:val="00754113"/>
    <w:rsid w:val="00755E1F"/>
    <w:rsid w:val="007570DB"/>
    <w:rsid w:val="00757193"/>
    <w:rsid w:val="00757484"/>
    <w:rsid w:val="007579B3"/>
    <w:rsid w:val="00760962"/>
    <w:rsid w:val="00761302"/>
    <w:rsid w:val="007617FF"/>
    <w:rsid w:val="00761CCA"/>
    <w:rsid w:val="00761F05"/>
    <w:rsid w:val="007621F0"/>
    <w:rsid w:val="00762FD9"/>
    <w:rsid w:val="00763695"/>
    <w:rsid w:val="0076470E"/>
    <w:rsid w:val="00764A46"/>
    <w:rsid w:val="00765136"/>
    <w:rsid w:val="00765153"/>
    <w:rsid w:val="00765181"/>
    <w:rsid w:val="007652FB"/>
    <w:rsid w:val="00765677"/>
    <w:rsid w:val="00765B17"/>
    <w:rsid w:val="00765F16"/>
    <w:rsid w:val="00766AD3"/>
    <w:rsid w:val="007676BC"/>
    <w:rsid w:val="007700DA"/>
    <w:rsid w:val="00770BB2"/>
    <w:rsid w:val="00770CC3"/>
    <w:rsid w:val="00771419"/>
    <w:rsid w:val="00771B80"/>
    <w:rsid w:val="00772791"/>
    <w:rsid w:val="00773001"/>
    <w:rsid w:val="00773192"/>
    <w:rsid w:val="007739C4"/>
    <w:rsid w:val="00774006"/>
    <w:rsid w:val="007746D5"/>
    <w:rsid w:val="00774910"/>
    <w:rsid w:val="00774B1F"/>
    <w:rsid w:val="007751FA"/>
    <w:rsid w:val="007757F5"/>
    <w:rsid w:val="00775966"/>
    <w:rsid w:val="007759FD"/>
    <w:rsid w:val="00775BB8"/>
    <w:rsid w:val="00775EF3"/>
    <w:rsid w:val="00776066"/>
    <w:rsid w:val="00777316"/>
    <w:rsid w:val="0077745B"/>
    <w:rsid w:val="007776B9"/>
    <w:rsid w:val="007804A5"/>
    <w:rsid w:val="007807CC"/>
    <w:rsid w:val="00780898"/>
    <w:rsid w:val="007814A6"/>
    <w:rsid w:val="00781760"/>
    <w:rsid w:val="007818E9"/>
    <w:rsid w:val="00781960"/>
    <w:rsid w:val="00781E73"/>
    <w:rsid w:val="007827F0"/>
    <w:rsid w:val="007828DA"/>
    <w:rsid w:val="0078317B"/>
    <w:rsid w:val="0078437B"/>
    <w:rsid w:val="00784765"/>
    <w:rsid w:val="00784D7C"/>
    <w:rsid w:val="00785A4B"/>
    <w:rsid w:val="00785A62"/>
    <w:rsid w:val="007861A7"/>
    <w:rsid w:val="0078652F"/>
    <w:rsid w:val="0078681E"/>
    <w:rsid w:val="0078691D"/>
    <w:rsid w:val="00786D25"/>
    <w:rsid w:val="00787163"/>
    <w:rsid w:val="00791923"/>
    <w:rsid w:val="007921C5"/>
    <w:rsid w:val="0079279D"/>
    <w:rsid w:val="007927E6"/>
    <w:rsid w:val="00793069"/>
    <w:rsid w:val="00793129"/>
    <w:rsid w:val="00793832"/>
    <w:rsid w:val="00793C70"/>
    <w:rsid w:val="00794BE9"/>
    <w:rsid w:val="00794D93"/>
    <w:rsid w:val="007955E4"/>
    <w:rsid w:val="007959B6"/>
    <w:rsid w:val="00796296"/>
    <w:rsid w:val="00796372"/>
    <w:rsid w:val="00796765"/>
    <w:rsid w:val="00796D10"/>
    <w:rsid w:val="007A0954"/>
    <w:rsid w:val="007A0D3B"/>
    <w:rsid w:val="007A16BF"/>
    <w:rsid w:val="007A19FB"/>
    <w:rsid w:val="007A1BB1"/>
    <w:rsid w:val="007A1BBD"/>
    <w:rsid w:val="007A1F93"/>
    <w:rsid w:val="007A2441"/>
    <w:rsid w:val="007A299B"/>
    <w:rsid w:val="007A2A10"/>
    <w:rsid w:val="007A2B47"/>
    <w:rsid w:val="007A2F68"/>
    <w:rsid w:val="007A353B"/>
    <w:rsid w:val="007A372E"/>
    <w:rsid w:val="007A3A85"/>
    <w:rsid w:val="007A5651"/>
    <w:rsid w:val="007A5657"/>
    <w:rsid w:val="007A6C33"/>
    <w:rsid w:val="007A6EE5"/>
    <w:rsid w:val="007A7494"/>
    <w:rsid w:val="007A7F4E"/>
    <w:rsid w:val="007B00E7"/>
    <w:rsid w:val="007B0E06"/>
    <w:rsid w:val="007B163C"/>
    <w:rsid w:val="007B1A31"/>
    <w:rsid w:val="007B267D"/>
    <w:rsid w:val="007B27BA"/>
    <w:rsid w:val="007B3177"/>
    <w:rsid w:val="007B36CC"/>
    <w:rsid w:val="007B3B29"/>
    <w:rsid w:val="007B3E38"/>
    <w:rsid w:val="007B3F1A"/>
    <w:rsid w:val="007B3F9C"/>
    <w:rsid w:val="007B450F"/>
    <w:rsid w:val="007B4554"/>
    <w:rsid w:val="007B4B07"/>
    <w:rsid w:val="007B4CF1"/>
    <w:rsid w:val="007B6010"/>
    <w:rsid w:val="007B67E6"/>
    <w:rsid w:val="007C0347"/>
    <w:rsid w:val="007C1031"/>
    <w:rsid w:val="007C11A7"/>
    <w:rsid w:val="007C1409"/>
    <w:rsid w:val="007C14FE"/>
    <w:rsid w:val="007C1A54"/>
    <w:rsid w:val="007C1E94"/>
    <w:rsid w:val="007C1F33"/>
    <w:rsid w:val="007C22D4"/>
    <w:rsid w:val="007C2903"/>
    <w:rsid w:val="007C3992"/>
    <w:rsid w:val="007C49C9"/>
    <w:rsid w:val="007C5C5B"/>
    <w:rsid w:val="007C5C8D"/>
    <w:rsid w:val="007C5E4C"/>
    <w:rsid w:val="007C621B"/>
    <w:rsid w:val="007C7028"/>
    <w:rsid w:val="007D0E70"/>
    <w:rsid w:val="007D158B"/>
    <w:rsid w:val="007D1B91"/>
    <w:rsid w:val="007D220A"/>
    <w:rsid w:val="007D2BB9"/>
    <w:rsid w:val="007D2CD3"/>
    <w:rsid w:val="007D3028"/>
    <w:rsid w:val="007D36DD"/>
    <w:rsid w:val="007D3AD8"/>
    <w:rsid w:val="007D3CC3"/>
    <w:rsid w:val="007D4682"/>
    <w:rsid w:val="007D4899"/>
    <w:rsid w:val="007D48C4"/>
    <w:rsid w:val="007D4FF5"/>
    <w:rsid w:val="007D505D"/>
    <w:rsid w:val="007D575D"/>
    <w:rsid w:val="007D58C5"/>
    <w:rsid w:val="007D69AE"/>
    <w:rsid w:val="007D6ACA"/>
    <w:rsid w:val="007E009E"/>
    <w:rsid w:val="007E02EB"/>
    <w:rsid w:val="007E18D3"/>
    <w:rsid w:val="007E18E2"/>
    <w:rsid w:val="007E2599"/>
    <w:rsid w:val="007E29F3"/>
    <w:rsid w:val="007E2B99"/>
    <w:rsid w:val="007E31E1"/>
    <w:rsid w:val="007E41A5"/>
    <w:rsid w:val="007E448A"/>
    <w:rsid w:val="007E4A30"/>
    <w:rsid w:val="007E51B9"/>
    <w:rsid w:val="007E53BC"/>
    <w:rsid w:val="007E5794"/>
    <w:rsid w:val="007E698D"/>
    <w:rsid w:val="007E6B6D"/>
    <w:rsid w:val="007E6BEB"/>
    <w:rsid w:val="007E74BC"/>
    <w:rsid w:val="007E74CE"/>
    <w:rsid w:val="007E75F4"/>
    <w:rsid w:val="007E7999"/>
    <w:rsid w:val="007E7E42"/>
    <w:rsid w:val="007F106B"/>
    <w:rsid w:val="007F197E"/>
    <w:rsid w:val="007F26D3"/>
    <w:rsid w:val="007F2A97"/>
    <w:rsid w:val="007F304F"/>
    <w:rsid w:val="007F320D"/>
    <w:rsid w:val="007F3476"/>
    <w:rsid w:val="007F351B"/>
    <w:rsid w:val="007F3A02"/>
    <w:rsid w:val="007F3F15"/>
    <w:rsid w:val="007F4E98"/>
    <w:rsid w:val="007F5082"/>
    <w:rsid w:val="007F6297"/>
    <w:rsid w:val="007F6A7A"/>
    <w:rsid w:val="007F6AFA"/>
    <w:rsid w:val="007F6C88"/>
    <w:rsid w:val="007F71E4"/>
    <w:rsid w:val="007F72B7"/>
    <w:rsid w:val="007F753D"/>
    <w:rsid w:val="007F75E5"/>
    <w:rsid w:val="007F7880"/>
    <w:rsid w:val="007F7A07"/>
    <w:rsid w:val="007F7C52"/>
    <w:rsid w:val="008006D7"/>
    <w:rsid w:val="00800D0D"/>
    <w:rsid w:val="00800DBE"/>
    <w:rsid w:val="00801630"/>
    <w:rsid w:val="00801DA5"/>
    <w:rsid w:val="008020DB"/>
    <w:rsid w:val="00802421"/>
    <w:rsid w:val="008027AB"/>
    <w:rsid w:val="00802866"/>
    <w:rsid w:val="008028D7"/>
    <w:rsid w:val="00803C9C"/>
    <w:rsid w:val="0080456D"/>
    <w:rsid w:val="00804827"/>
    <w:rsid w:val="00804984"/>
    <w:rsid w:val="00804A64"/>
    <w:rsid w:val="00804F83"/>
    <w:rsid w:val="00805521"/>
    <w:rsid w:val="00805E20"/>
    <w:rsid w:val="008062A3"/>
    <w:rsid w:val="0080638E"/>
    <w:rsid w:val="008068B5"/>
    <w:rsid w:val="00806D0C"/>
    <w:rsid w:val="00806F1A"/>
    <w:rsid w:val="0080711E"/>
    <w:rsid w:val="008076AC"/>
    <w:rsid w:val="00807AE1"/>
    <w:rsid w:val="00807B10"/>
    <w:rsid w:val="00807CA5"/>
    <w:rsid w:val="008101A0"/>
    <w:rsid w:val="00810E92"/>
    <w:rsid w:val="008116B4"/>
    <w:rsid w:val="008118C4"/>
    <w:rsid w:val="00811B7C"/>
    <w:rsid w:val="00811DC3"/>
    <w:rsid w:val="0081209F"/>
    <w:rsid w:val="00812709"/>
    <w:rsid w:val="00812B19"/>
    <w:rsid w:val="00812B3C"/>
    <w:rsid w:val="00812E20"/>
    <w:rsid w:val="00812FB5"/>
    <w:rsid w:val="0081327B"/>
    <w:rsid w:val="00813FE0"/>
    <w:rsid w:val="008143F1"/>
    <w:rsid w:val="00814457"/>
    <w:rsid w:val="00814BEC"/>
    <w:rsid w:val="00814D8A"/>
    <w:rsid w:val="00814F07"/>
    <w:rsid w:val="00814F29"/>
    <w:rsid w:val="008157F4"/>
    <w:rsid w:val="00815CDE"/>
    <w:rsid w:val="008171B2"/>
    <w:rsid w:val="008171B7"/>
    <w:rsid w:val="00817221"/>
    <w:rsid w:val="00817E0E"/>
    <w:rsid w:val="00820512"/>
    <w:rsid w:val="0082079A"/>
    <w:rsid w:val="008208C5"/>
    <w:rsid w:val="0082143A"/>
    <w:rsid w:val="0082157F"/>
    <w:rsid w:val="008217C5"/>
    <w:rsid w:val="00821B72"/>
    <w:rsid w:val="00821E54"/>
    <w:rsid w:val="008220D4"/>
    <w:rsid w:val="00822270"/>
    <w:rsid w:val="00822473"/>
    <w:rsid w:val="00822B38"/>
    <w:rsid w:val="008248A4"/>
    <w:rsid w:val="00824CA0"/>
    <w:rsid w:val="00825A8F"/>
    <w:rsid w:val="00825F12"/>
    <w:rsid w:val="00826490"/>
    <w:rsid w:val="00827419"/>
    <w:rsid w:val="00830172"/>
    <w:rsid w:val="00830A9A"/>
    <w:rsid w:val="00830F93"/>
    <w:rsid w:val="00830FE4"/>
    <w:rsid w:val="008315E1"/>
    <w:rsid w:val="00831624"/>
    <w:rsid w:val="008316E7"/>
    <w:rsid w:val="008326F0"/>
    <w:rsid w:val="008327E6"/>
    <w:rsid w:val="00832A18"/>
    <w:rsid w:val="00832AF3"/>
    <w:rsid w:val="00832B9A"/>
    <w:rsid w:val="00832C0C"/>
    <w:rsid w:val="00833B0B"/>
    <w:rsid w:val="00833D2E"/>
    <w:rsid w:val="00833DAA"/>
    <w:rsid w:val="00834284"/>
    <w:rsid w:val="00834B39"/>
    <w:rsid w:val="008351B0"/>
    <w:rsid w:val="0083552E"/>
    <w:rsid w:val="0083554B"/>
    <w:rsid w:val="00835A39"/>
    <w:rsid w:val="00835F6D"/>
    <w:rsid w:val="00836073"/>
    <w:rsid w:val="008364B1"/>
    <w:rsid w:val="0083679E"/>
    <w:rsid w:val="00836DA7"/>
    <w:rsid w:val="00837DC2"/>
    <w:rsid w:val="008400E3"/>
    <w:rsid w:val="0084025D"/>
    <w:rsid w:val="00840988"/>
    <w:rsid w:val="00840D8E"/>
    <w:rsid w:val="00842D0D"/>
    <w:rsid w:val="0084311E"/>
    <w:rsid w:val="008432AD"/>
    <w:rsid w:val="00843310"/>
    <w:rsid w:val="00843D08"/>
    <w:rsid w:val="00843F41"/>
    <w:rsid w:val="00844253"/>
    <w:rsid w:val="00844D22"/>
    <w:rsid w:val="008450BE"/>
    <w:rsid w:val="0084634D"/>
    <w:rsid w:val="008466BA"/>
    <w:rsid w:val="00846A9F"/>
    <w:rsid w:val="00846D8A"/>
    <w:rsid w:val="00846FDA"/>
    <w:rsid w:val="00850120"/>
    <w:rsid w:val="0085038D"/>
    <w:rsid w:val="00850921"/>
    <w:rsid w:val="00851875"/>
    <w:rsid w:val="00851F61"/>
    <w:rsid w:val="008527E8"/>
    <w:rsid w:val="008528C8"/>
    <w:rsid w:val="00852C7E"/>
    <w:rsid w:val="008535BC"/>
    <w:rsid w:val="00853C39"/>
    <w:rsid w:val="00853C71"/>
    <w:rsid w:val="00853DCB"/>
    <w:rsid w:val="00853FE8"/>
    <w:rsid w:val="00854639"/>
    <w:rsid w:val="00854958"/>
    <w:rsid w:val="00854DF6"/>
    <w:rsid w:val="0085570B"/>
    <w:rsid w:val="008560D6"/>
    <w:rsid w:val="008568BE"/>
    <w:rsid w:val="00857117"/>
    <w:rsid w:val="0085717E"/>
    <w:rsid w:val="00857643"/>
    <w:rsid w:val="0086009F"/>
    <w:rsid w:val="008601F5"/>
    <w:rsid w:val="00860776"/>
    <w:rsid w:val="00860B89"/>
    <w:rsid w:val="00861C9F"/>
    <w:rsid w:val="00861DA9"/>
    <w:rsid w:val="0086228A"/>
    <w:rsid w:val="008630AC"/>
    <w:rsid w:val="008630D9"/>
    <w:rsid w:val="00863BF7"/>
    <w:rsid w:val="008657B1"/>
    <w:rsid w:val="008667DF"/>
    <w:rsid w:val="00866B27"/>
    <w:rsid w:val="008703BF"/>
    <w:rsid w:val="0087100E"/>
    <w:rsid w:val="008718CC"/>
    <w:rsid w:val="00871F27"/>
    <w:rsid w:val="00872899"/>
    <w:rsid w:val="00872F3F"/>
    <w:rsid w:val="0087332B"/>
    <w:rsid w:val="008734E4"/>
    <w:rsid w:val="0087369C"/>
    <w:rsid w:val="008736C7"/>
    <w:rsid w:val="00873840"/>
    <w:rsid w:val="00874186"/>
    <w:rsid w:val="00874955"/>
    <w:rsid w:val="00874C2A"/>
    <w:rsid w:val="00875191"/>
    <w:rsid w:val="008766A7"/>
    <w:rsid w:val="00876A44"/>
    <w:rsid w:val="00876E10"/>
    <w:rsid w:val="00877BC5"/>
    <w:rsid w:val="00880330"/>
    <w:rsid w:val="0088064B"/>
    <w:rsid w:val="008809E1"/>
    <w:rsid w:val="00880A2D"/>
    <w:rsid w:val="00880E70"/>
    <w:rsid w:val="00881DF5"/>
    <w:rsid w:val="00882218"/>
    <w:rsid w:val="00882842"/>
    <w:rsid w:val="00882ED2"/>
    <w:rsid w:val="00883669"/>
    <w:rsid w:val="00883769"/>
    <w:rsid w:val="0088399A"/>
    <w:rsid w:val="008843BA"/>
    <w:rsid w:val="008846DE"/>
    <w:rsid w:val="008849BC"/>
    <w:rsid w:val="0088516C"/>
    <w:rsid w:val="00885731"/>
    <w:rsid w:val="00885B84"/>
    <w:rsid w:val="00886388"/>
    <w:rsid w:val="00886808"/>
    <w:rsid w:val="008878AD"/>
    <w:rsid w:val="00887CB1"/>
    <w:rsid w:val="00887F5A"/>
    <w:rsid w:val="0089007E"/>
    <w:rsid w:val="008904C3"/>
    <w:rsid w:val="00890589"/>
    <w:rsid w:val="00890E20"/>
    <w:rsid w:val="008911B9"/>
    <w:rsid w:val="008916DC"/>
    <w:rsid w:val="0089215F"/>
    <w:rsid w:val="0089265E"/>
    <w:rsid w:val="008927E6"/>
    <w:rsid w:val="0089328F"/>
    <w:rsid w:val="008932F5"/>
    <w:rsid w:val="00893946"/>
    <w:rsid w:val="00893DFC"/>
    <w:rsid w:val="008947F7"/>
    <w:rsid w:val="00895BD6"/>
    <w:rsid w:val="00895E67"/>
    <w:rsid w:val="0089615D"/>
    <w:rsid w:val="008A235F"/>
    <w:rsid w:val="008A23E1"/>
    <w:rsid w:val="008A2759"/>
    <w:rsid w:val="008A2D46"/>
    <w:rsid w:val="008A36FB"/>
    <w:rsid w:val="008A3BDE"/>
    <w:rsid w:val="008A41D2"/>
    <w:rsid w:val="008A454A"/>
    <w:rsid w:val="008A4709"/>
    <w:rsid w:val="008A50D7"/>
    <w:rsid w:val="008A5127"/>
    <w:rsid w:val="008A5642"/>
    <w:rsid w:val="008A5F07"/>
    <w:rsid w:val="008A657F"/>
    <w:rsid w:val="008A6C87"/>
    <w:rsid w:val="008B0076"/>
    <w:rsid w:val="008B02D5"/>
    <w:rsid w:val="008B08D7"/>
    <w:rsid w:val="008B08DF"/>
    <w:rsid w:val="008B0B1F"/>
    <w:rsid w:val="008B0DE4"/>
    <w:rsid w:val="008B1847"/>
    <w:rsid w:val="008B1A34"/>
    <w:rsid w:val="008B2697"/>
    <w:rsid w:val="008B3E7D"/>
    <w:rsid w:val="008B4329"/>
    <w:rsid w:val="008B503D"/>
    <w:rsid w:val="008B5B75"/>
    <w:rsid w:val="008B5BDD"/>
    <w:rsid w:val="008B6301"/>
    <w:rsid w:val="008B66CD"/>
    <w:rsid w:val="008B6C43"/>
    <w:rsid w:val="008B70E0"/>
    <w:rsid w:val="008B73CA"/>
    <w:rsid w:val="008B7868"/>
    <w:rsid w:val="008B7EF5"/>
    <w:rsid w:val="008C06FE"/>
    <w:rsid w:val="008C08F4"/>
    <w:rsid w:val="008C11AA"/>
    <w:rsid w:val="008C11B7"/>
    <w:rsid w:val="008C1833"/>
    <w:rsid w:val="008C244D"/>
    <w:rsid w:val="008C2635"/>
    <w:rsid w:val="008C2A6B"/>
    <w:rsid w:val="008C2E7F"/>
    <w:rsid w:val="008C3538"/>
    <w:rsid w:val="008C3C72"/>
    <w:rsid w:val="008C3E45"/>
    <w:rsid w:val="008C3F59"/>
    <w:rsid w:val="008C4904"/>
    <w:rsid w:val="008C49F9"/>
    <w:rsid w:val="008C4BAE"/>
    <w:rsid w:val="008C4C75"/>
    <w:rsid w:val="008C4E05"/>
    <w:rsid w:val="008C52C8"/>
    <w:rsid w:val="008C638C"/>
    <w:rsid w:val="008C7413"/>
    <w:rsid w:val="008C7434"/>
    <w:rsid w:val="008C7B43"/>
    <w:rsid w:val="008C7CE7"/>
    <w:rsid w:val="008C7EC1"/>
    <w:rsid w:val="008D0810"/>
    <w:rsid w:val="008D0A70"/>
    <w:rsid w:val="008D0B0E"/>
    <w:rsid w:val="008D0DA5"/>
    <w:rsid w:val="008D0F01"/>
    <w:rsid w:val="008D19F9"/>
    <w:rsid w:val="008D25B3"/>
    <w:rsid w:val="008D2692"/>
    <w:rsid w:val="008D270F"/>
    <w:rsid w:val="008D2A8D"/>
    <w:rsid w:val="008D2BE5"/>
    <w:rsid w:val="008D3131"/>
    <w:rsid w:val="008D3A2D"/>
    <w:rsid w:val="008D3BE6"/>
    <w:rsid w:val="008D4D7F"/>
    <w:rsid w:val="008D5970"/>
    <w:rsid w:val="008D60E5"/>
    <w:rsid w:val="008D68D0"/>
    <w:rsid w:val="008D7452"/>
    <w:rsid w:val="008D7A1A"/>
    <w:rsid w:val="008E00B6"/>
    <w:rsid w:val="008E047C"/>
    <w:rsid w:val="008E0775"/>
    <w:rsid w:val="008E080D"/>
    <w:rsid w:val="008E1C1A"/>
    <w:rsid w:val="008E1D06"/>
    <w:rsid w:val="008E2CFB"/>
    <w:rsid w:val="008E334A"/>
    <w:rsid w:val="008E35E8"/>
    <w:rsid w:val="008E3C00"/>
    <w:rsid w:val="008E3E18"/>
    <w:rsid w:val="008E3F8F"/>
    <w:rsid w:val="008E41D5"/>
    <w:rsid w:val="008E478E"/>
    <w:rsid w:val="008E479A"/>
    <w:rsid w:val="008E4A4C"/>
    <w:rsid w:val="008E538F"/>
    <w:rsid w:val="008E5606"/>
    <w:rsid w:val="008E5794"/>
    <w:rsid w:val="008E6424"/>
    <w:rsid w:val="008E658A"/>
    <w:rsid w:val="008E67E3"/>
    <w:rsid w:val="008E6BC2"/>
    <w:rsid w:val="008E764F"/>
    <w:rsid w:val="008E7698"/>
    <w:rsid w:val="008E7A95"/>
    <w:rsid w:val="008F03C9"/>
    <w:rsid w:val="008F0AEF"/>
    <w:rsid w:val="008F0CC1"/>
    <w:rsid w:val="008F183C"/>
    <w:rsid w:val="008F228E"/>
    <w:rsid w:val="008F24D1"/>
    <w:rsid w:val="008F2C49"/>
    <w:rsid w:val="008F3077"/>
    <w:rsid w:val="008F4BEB"/>
    <w:rsid w:val="008F4CA2"/>
    <w:rsid w:val="008F4D22"/>
    <w:rsid w:val="008F5293"/>
    <w:rsid w:val="008F5C7F"/>
    <w:rsid w:val="008F5E21"/>
    <w:rsid w:val="008F5F34"/>
    <w:rsid w:val="008F610C"/>
    <w:rsid w:val="008F613D"/>
    <w:rsid w:val="008F6403"/>
    <w:rsid w:val="008F6477"/>
    <w:rsid w:val="008F751B"/>
    <w:rsid w:val="008F778A"/>
    <w:rsid w:val="008F7A70"/>
    <w:rsid w:val="00900152"/>
    <w:rsid w:val="009006A8"/>
    <w:rsid w:val="00900ADF"/>
    <w:rsid w:val="0090104C"/>
    <w:rsid w:val="00901139"/>
    <w:rsid w:val="009011BF"/>
    <w:rsid w:val="0090151F"/>
    <w:rsid w:val="009017A4"/>
    <w:rsid w:val="00901A88"/>
    <w:rsid w:val="00901DD7"/>
    <w:rsid w:val="00902604"/>
    <w:rsid w:val="00902878"/>
    <w:rsid w:val="00903639"/>
    <w:rsid w:val="00903D3B"/>
    <w:rsid w:val="009040B9"/>
    <w:rsid w:val="009045FC"/>
    <w:rsid w:val="00904926"/>
    <w:rsid w:val="009050C5"/>
    <w:rsid w:val="009051BD"/>
    <w:rsid w:val="009051EE"/>
    <w:rsid w:val="00905498"/>
    <w:rsid w:val="00905842"/>
    <w:rsid w:val="00905CDF"/>
    <w:rsid w:val="00905E08"/>
    <w:rsid w:val="00905E0C"/>
    <w:rsid w:val="00905E0D"/>
    <w:rsid w:val="00907152"/>
    <w:rsid w:val="009071CD"/>
    <w:rsid w:val="0090797D"/>
    <w:rsid w:val="00907E7F"/>
    <w:rsid w:val="0091009F"/>
    <w:rsid w:val="0091135B"/>
    <w:rsid w:val="00911430"/>
    <w:rsid w:val="0091158B"/>
    <w:rsid w:val="0091231B"/>
    <w:rsid w:val="009136C3"/>
    <w:rsid w:val="00913FBB"/>
    <w:rsid w:val="009143AC"/>
    <w:rsid w:val="00914811"/>
    <w:rsid w:val="00914A28"/>
    <w:rsid w:val="00914B24"/>
    <w:rsid w:val="0091569A"/>
    <w:rsid w:val="00915887"/>
    <w:rsid w:val="00915B85"/>
    <w:rsid w:val="00915BD2"/>
    <w:rsid w:val="00916933"/>
    <w:rsid w:val="00916AE6"/>
    <w:rsid w:val="00916BBE"/>
    <w:rsid w:val="00916CFC"/>
    <w:rsid w:val="00917635"/>
    <w:rsid w:val="00917746"/>
    <w:rsid w:val="009204A7"/>
    <w:rsid w:val="009204E9"/>
    <w:rsid w:val="00920993"/>
    <w:rsid w:val="00920D2F"/>
    <w:rsid w:val="00921B42"/>
    <w:rsid w:val="00922A6B"/>
    <w:rsid w:val="00922EBB"/>
    <w:rsid w:val="00923397"/>
    <w:rsid w:val="0092359A"/>
    <w:rsid w:val="00924433"/>
    <w:rsid w:val="00925135"/>
    <w:rsid w:val="009263DE"/>
    <w:rsid w:val="00926CA0"/>
    <w:rsid w:val="00927677"/>
    <w:rsid w:val="009277D9"/>
    <w:rsid w:val="00927859"/>
    <w:rsid w:val="00927AB6"/>
    <w:rsid w:val="00927C49"/>
    <w:rsid w:val="0093040E"/>
    <w:rsid w:val="009309E8"/>
    <w:rsid w:val="00931A66"/>
    <w:rsid w:val="0093255E"/>
    <w:rsid w:val="0093292C"/>
    <w:rsid w:val="009331BE"/>
    <w:rsid w:val="00933B08"/>
    <w:rsid w:val="00933DA5"/>
    <w:rsid w:val="00933F2E"/>
    <w:rsid w:val="0093406A"/>
    <w:rsid w:val="009349EC"/>
    <w:rsid w:val="00934B89"/>
    <w:rsid w:val="00935400"/>
    <w:rsid w:val="00935BC1"/>
    <w:rsid w:val="009368C4"/>
    <w:rsid w:val="00936AE4"/>
    <w:rsid w:val="00937C1C"/>
    <w:rsid w:val="009408B1"/>
    <w:rsid w:val="00940B17"/>
    <w:rsid w:val="00940BD8"/>
    <w:rsid w:val="009412E0"/>
    <w:rsid w:val="00941AA9"/>
    <w:rsid w:val="00942800"/>
    <w:rsid w:val="00942840"/>
    <w:rsid w:val="0094285D"/>
    <w:rsid w:val="009428EA"/>
    <w:rsid w:val="00942B14"/>
    <w:rsid w:val="00943659"/>
    <w:rsid w:val="00943DDC"/>
    <w:rsid w:val="0094472D"/>
    <w:rsid w:val="00944CC8"/>
    <w:rsid w:val="0094538B"/>
    <w:rsid w:val="00945C78"/>
    <w:rsid w:val="00946707"/>
    <w:rsid w:val="00946761"/>
    <w:rsid w:val="00946953"/>
    <w:rsid w:val="00946EFD"/>
    <w:rsid w:val="00947222"/>
    <w:rsid w:val="009475C2"/>
    <w:rsid w:val="009478D3"/>
    <w:rsid w:val="009506A8"/>
    <w:rsid w:val="00951376"/>
    <w:rsid w:val="0095154F"/>
    <w:rsid w:val="0095188E"/>
    <w:rsid w:val="00951F8B"/>
    <w:rsid w:val="009525D6"/>
    <w:rsid w:val="0095351D"/>
    <w:rsid w:val="00953A94"/>
    <w:rsid w:val="00953D1F"/>
    <w:rsid w:val="00954858"/>
    <w:rsid w:val="00954CA0"/>
    <w:rsid w:val="00954E00"/>
    <w:rsid w:val="00954E26"/>
    <w:rsid w:val="009550CD"/>
    <w:rsid w:val="00955F64"/>
    <w:rsid w:val="0095725C"/>
    <w:rsid w:val="00957464"/>
    <w:rsid w:val="00957EC6"/>
    <w:rsid w:val="00960453"/>
    <w:rsid w:val="009610AC"/>
    <w:rsid w:val="00961997"/>
    <w:rsid w:val="00961F28"/>
    <w:rsid w:val="009622D9"/>
    <w:rsid w:val="00962594"/>
    <w:rsid w:val="00963100"/>
    <w:rsid w:val="00963395"/>
    <w:rsid w:val="0096380E"/>
    <w:rsid w:val="00963BFC"/>
    <w:rsid w:val="00963C8F"/>
    <w:rsid w:val="00963D5B"/>
    <w:rsid w:val="00963E81"/>
    <w:rsid w:val="00964415"/>
    <w:rsid w:val="0096456B"/>
    <w:rsid w:val="00964A83"/>
    <w:rsid w:val="00964EF5"/>
    <w:rsid w:val="00965035"/>
    <w:rsid w:val="00965212"/>
    <w:rsid w:val="009657A1"/>
    <w:rsid w:val="00966510"/>
    <w:rsid w:val="009666A4"/>
    <w:rsid w:val="00966A06"/>
    <w:rsid w:val="009675D4"/>
    <w:rsid w:val="00967F00"/>
    <w:rsid w:val="00967FB3"/>
    <w:rsid w:val="00967FDB"/>
    <w:rsid w:val="009707CE"/>
    <w:rsid w:val="00970880"/>
    <w:rsid w:val="009709CA"/>
    <w:rsid w:val="00970ED1"/>
    <w:rsid w:val="009713A6"/>
    <w:rsid w:val="009719A2"/>
    <w:rsid w:val="009719A3"/>
    <w:rsid w:val="00971C8B"/>
    <w:rsid w:val="00972174"/>
    <w:rsid w:val="009721C2"/>
    <w:rsid w:val="00972705"/>
    <w:rsid w:val="009734C5"/>
    <w:rsid w:val="009738EF"/>
    <w:rsid w:val="00973F18"/>
    <w:rsid w:val="0097460F"/>
    <w:rsid w:val="00975167"/>
    <w:rsid w:val="00975562"/>
    <w:rsid w:val="00976995"/>
    <w:rsid w:val="00976A86"/>
    <w:rsid w:val="00976AF9"/>
    <w:rsid w:val="00976B02"/>
    <w:rsid w:val="00976E21"/>
    <w:rsid w:val="0097741A"/>
    <w:rsid w:val="0097794F"/>
    <w:rsid w:val="00977D86"/>
    <w:rsid w:val="00977EEC"/>
    <w:rsid w:val="009802F0"/>
    <w:rsid w:val="009809B5"/>
    <w:rsid w:val="00981023"/>
    <w:rsid w:val="009810FC"/>
    <w:rsid w:val="0098158F"/>
    <w:rsid w:val="00982BBF"/>
    <w:rsid w:val="00982D88"/>
    <w:rsid w:val="00982ECC"/>
    <w:rsid w:val="00983CC7"/>
    <w:rsid w:val="00983D7F"/>
    <w:rsid w:val="00984184"/>
    <w:rsid w:val="009846A2"/>
    <w:rsid w:val="00985A28"/>
    <w:rsid w:val="009869EE"/>
    <w:rsid w:val="00986EAD"/>
    <w:rsid w:val="00987075"/>
    <w:rsid w:val="00987094"/>
    <w:rsid w:val="0098709D"/>
    <w:rsid w:val="009878AD"/>
    <w:rsid w:val="009879F5"/>
    <w:rsid w:val="00987BD7"/>
    <w:rsid w:val="00990745"/>
    <w:rsid w:val="00991574"/>
    <w:rsid w:val="00991968"/>
    <w:rsid w:val="00991B38"/>
    <w:rsid w:val="00991B8C"/>
    <w:rsid w:val="00993842"/>
    <w:rsid w:val="00993998"/>
    <w:rsid w:val="00993B4B"/>
    <w:rsid w:val="00993D89"/>
    <w:rsid w:val="00994012"/>
    <w:rsid w:val="0099573B"/>
    <w:rsid w:val="00995C3C"/>
    <w:rsid w:val="00995E9F"/>
    <w:rsid w:val="009964E0"/>
    <w:rsid w:val="00996B26"/>
    <w:rsid w:val="00997098"/>
    <w:rsid w:val="0099713A"/>
    <w:rsid w:val="00997451"/>
    <w:rsid w:val="009976BF"/>
    <w:rsid w:val="00997BD7"/>
    <w:rsid w:val="009A02BC"/>
    <w:rsid w:val="009A0745"/>
    <w:rsid w:val="009A0902"/>
    <w:rsid w:val="009A0EBC"/>
    <w:rsid w:val="009A10DD"/>
    <w:rsid w:val="009A1B6F"/>
    <w:rsid w:val="009A26EA"/>
    <w:rsid w:val="009A3F5C"/>
    <w:rsid w:val="009A3FD3"/>
    <w:rsid w:val="009A422C"/>
    <w:rsid w:val="009A4346"/>
    <w:rsid w:val="009A440F"/>
    <w:rsid w:val="009A4520"/>
    <w:rsid w:val="009A48C7"/>
    <w:rsid w:val="009A4AD8"/>
    <w:rsid w:val="009A5F21"/>
    <w:rsid w:val="009A5F59"/>
    <w:rsid w:val="009A6439"/>
    <w:rsid w:val="009A6E50"/>
    <w:rsid w:val="009A74E3"/>
    <w:rsid w:val="009A770D"/>
    <w:rsid w:val="009A78DA"/>
    <w:rsid w:val="009A7D5A"/>
    <w:rsid w:val="009A7F9B"/>
    <w:rsid w:val="009B0308"/>
    <w:rsid w:val="009B06AA"/>
    <w:rsid w:val="009B10FC"/>
    <w:rsid w:val="009B1515"/>
    <w:rsid w:val="009B1601"/>
    <w:rsid w:val="009B19DF"/>
    <w:rsid w:val="009B2781"/>
    <w:rsid w:val="009B340C"/>
    <w:rsid w:val="009B35B4"/>
    <w:rsid w:val="009B422C"/>
    <w:rsid w:val="009B42D8"/>
    <w:rsid w:val="009B4377"/>
    <w:rsid w:val="009B487F"/>
    <w:rsid w:val="009B4DCD"/>
    <w:rsid w:val="009B4E52"/>
    <w:rsid w:val="009B5151"/>
    <w:rsid w:val="009B5181"/>
    <w:rsid w:val="009B5C7D"/>
    <w:rsid w:val="009B607B"/>
    <w:rsid w:val="009B66F7"/>
    <w:rsid w:val="009B7301"/>
    <w:rsid w:val="009B7397"/>
    <w:rsid w:val="009B7406"/>
    <w:rsid w:val="009B7E48"/>
    <w:rsid w:val="009B7F9F"/>
    <w:rsid w:val="009C05C7"/>
    <w:rsid w:val="009C2916"/>
    <w:rsid w:val="009C2C5E"/>
    <w:rsid w:val="009C2FAF"/>
    <w:rsid w:val="009C3B8D"/>
    <w:rsid w:val="009C3ED2"/>
    <w:rsid w:val="009C570C"/>
    <w:rsid w:val="009C5C17"/>
    <w:rsid w:val="009C5D9F"/>
    <w:rsid w:val="009C66F5"/>
    <w:rsid w:val="009C754C"/>
    <w:rsid w:val="009C7E40"/>
    <w:rsid w:val="009C7FF5"/>
    <w:rsid w:val="009D0E51"/>
    <w:rsid w:val="009D0F2F"/>
    <w:rsid w:val="009D2B7B"/>
    <w:rsid w:val="009D323F"/>
    <w:rsid w:val="009D337F"/>
    <w:rsid w:val="009D33BB"/>
    <w:rsid w:val="009D3439"/>
    <w:rsid w:val="009D353F"/>
    <w:rsid w:val="009D45A6"/>
    <w:rsid w:val="009D49C7"/>
    <w:rsid w:val="009D4C78"/>
    <w:rsid w:val="009D5DF9"/>
    <w:rsid w:val="009D62D5"/>
    <w:rsid w:val="009D6877"/>
    <w:rsid w:val="009D68BD"/>
    <w:rsid w:val="009D7036"/>
    <w:rsid w:val="009D73CE"/>
    <w:rsid w:val="009D7934"/>
    <w:rsid w:val="009D7963"/>
    <w:rsid w:val="009D7CF0"/>
    <w:rsid w:val="009E0F89"/>
    <w:rsid w:val="009E1C8C"/>
    <w:rsid w:val="009E2670"/>
    <w:rsid w:val="009E2777"/>
    <w:rsid w:val="009E2965"/>
    <w:rsid w:val="009E2A4D"/>
    <w:rsid w:val="009E2FC6"/>
    <w:rsid w:val="009E30FA"/>
    <w:rsid w:val="009E3925"/>
    <w:rsid w:val="009E3EF7"/>
    <w:rsid w:val="009E4587"/>
    <w:rsid w:val="009E4F57"/>
    <w:rsid w:val="009E593B"/>
    <w:rsid w:val="009E5F6A"/>
    <w:rsid w:val="009E6DD8"/>
    <w:rsid w:val="009E70D0"/>
    <w:rsid w:val="009E7238"/>
    <w:rsid w:val="009E73C4"/>
    <w:rsid w:val="009E78C8"/>
    <w:rsid w:val="009F000F"/>
    <w:rsid w:val="009F01B2"/>
    <w:rsid w:val="009F08B3"/>
    <w:rsid w:val="009F0D48"/>
    <w:rsid w:val="009F148B"/>
    <w:rsid w:val="009F19B3"/>
    <w:rsid w:val="009F1BC6"/>
    <w:rsid w:val="009F1ED3"/>
    <w:rsid w:val="009F227A"/>
    <w:rsid w:val="009F2981"/>
    <w:rsid w:val="009F2C4D"/>
    <w:rsid w:val="009F2F90"/>
    <w:rsid w:val="009F365F"/>
    <w:rsid w:val="009F3A2F"/>
    <w:rsid w:val="009F415B"/>
    <w:rsid w:val="009F4294"/>
    <w:rsid w:val="009F44F2"/>
    <w:rsid w:val="009F4892"/>
    <w:rsid w:val="009F5745"/>
    <w:rsid w:val="009F57ED"/>
    <w:rsid w:val="009F5D55"/>
    <w:rsid w:val="009F6A82"/>
    <w:rsid w:val="009F6AEB"/>
    <w:rsid w:val="009F74A1"/>
    <w:rsid w:val="009F7D20"/>
    <w:rsid w:val="00A00BD9"/>
    <w:rsid w:val="00A01D86"/>
    <w:rsid w:val="00A02586"/>
    <w:rsid w:val="00A0278D"/>
    <w:rsid w:val="00A03488"/>
    <w:rsid w:val="00A04BCB"/>
    <w:rsid w:val="00A04E0F"/>
    <w:rsid w:val="00A06672"/>
    <w:rsid w:val="00A067C5"/>
    <w:rsid w:val="00A0715E"/>
    <w:rsid w:val="00A075DC"/>
    <w:rsid w:val="00A07759"/>
    <w:rsid w:val="00A07F10"/>
    <w:rsid w:val="00A10801"/>
    <w:rsid w:val="00A112FC"/>
    <w:rsid w:val="00A11A6F"/>
    <w:rsid w:val="00A11F2C"/>
    <w:rsid w:val="00A122B9"/>
    <w:rsid w:val="00A12329"/>
    <w:rsid w:val="00A12645"/>
    <w:rsid w:val="00A129C9"/>
    <w:rsid w:val="00A12D6A"/>
    <w:rsid w:val="00A12EED"/>
    <w:rsid w:val="00A13042"/>
    <w:rsid w:val="00A13940"/>
    <w:rsid w:val="00A13FE8"/>
    <w:rsid w:val="00A1441F"/>
    <w:rsid w:val="00A14E19"/>
    <w:rsid w:val="00A14E81"/>
    <w:rsid w:val="00A16201"/>
    <w:rsid w:val="00A168DF"/>
    <w:rsid w:val="00A174F1"/>
    <w:rsid w:val="00A1754E"/>
    <w:rsid w:val="00A2038E"/>
    <w:rsid w:val="00A212CD"/>
    <w:rsid w:val="00A227F3"/>
    <w:rsid w:val="00A23520"/>
    <w:rsid w:val="00A2385B"/>
    <w:rsid w:val="00A238FF"/>
    <w:rsid w:val="00A23D71"/>
    <w:rsid w:val="00A24151"/>
    <w:rsid w:val="00A246E8"/>
    <w:rsid w:val="00A250AF"/>
    <w:rsid w:val="00A25386"/>
    <w:rsid w:val="00A2609A"/>
    <w:rsid w:val="00A2623F"/>
    <w:rsid w:val="00A263FC"/>
    <w:rsid w:val="00A268E2"/>
    <w:rsid w:val="00A2707A"/>
    <w:rsid w:val="00A27128"/>
    <w:rsid w:val="00A271E6"/>
    <w:rsid w:val="00A27279"/>
    <w:rsid w:val="00A27332"/>
    <w:rsid w:val="00A27A16"/>
    <w:rsid w:val="00A300AE"/>
    <w:rsid w:val="00A303C2"/>
    <w:rsid w:val="00A30966"/>
    <w:rsid w:val="00A31433"/>
    <w:rsid w:val="00A31B1F"/>
    <w:rsid w:val="00A31DFD"/>
    <w:rsid w:val="00A3228D"/>
    <w:rsid w:val="00A32835"/>
    <w:rsid w:val="00A32D39"/>
    <w:rsid w:val="00A32D9E"/>
    <w:rsid w:val="00A32E22"/>
    <w:rsid w:val="00A331DC"/>
    <w:rsid w:val="00A33C2B"/>
    <w:rsid w:val="00A341A0"/>
    <w:rsid w:val="00A3425D"/>
    <w:rsid w:val="00A348DC"/>
    <w:rsid w:val="00A34972"/>
    <w:rsid w:val="00A34BD7"/>
    <w:rsid w:val="00A34D07"/>
    <w:rsid w:val="00A34EFC"/>
    <w:rsid w:val="00A34FCF"/>
    <w:rsid w:val="00A3505A"/>
    <w:rsid w:val="00A35622"/>
    <w:rsid w:val="00A356E2"/>
    <w:rsid w:val="00A358AE"/>
    <w:rsid w:val="00A36745"/>
    <w:rsid w:val="00A36BFE"/>
    <w:rsid w:val="00A370A5"/>
    <w:rsid w:val="00A37EB5"/>
    <w:rsid w:val="00A37F13"/>
    <w:rsid w:val="00A4013A"/>
    <w:rsid w:val="00A4015B"/>
    <w:rsid w:val="00A40793"/>
    <w:rsid w:val="00A4085F"/>
    <w:rsid w:val="00A40A78"/>
    <w:rsid w:val="00A40B52"/>
    <w:rsid w:val="00A40B89"/>
    <w:rsid w:val="00A424FE"/>
    <w:rsid w:val="00A428CF"/>
    <w:rsid w:val="00A42A32"/>
    <w:rsid w:val="00A430AC"/>
    <w:rsid w:val="00A43970"/>
    <w:rsid w:val="00A442EA"/>
    <w:rsid w:val="00A44BF4"/>
    <w:rsid w:val="00A450E6"/>
    <w:rsid w:val="00A451BC"/>
    <w:rsid w:val="00A4579B"/>
    <w:rsid w:val="00A4593B"/>
    <w:rsid w:val="00A46036"/>
    <w:rsid w:val="00A4619D"/>
    <w:rsid w:val="00A461AD"/>
    <w:rsid w:val="00A4646B"/>
    <w:rsid w:val="00A464FA"/>
    <w:rsid w:val="00A46C37"/>
    <w:rsid w:val="00A46D52"/>
    <w:rsid w:val="00A46E9F"/>
    <w:rsid w:val="00A475E7"/>
    <w:rsid w:val="00A47707"/>
    <w:rsid w:val="00A47844"/>
    <w:rsid w:val="00A47D72"/>
    <w:rsid w:val="00A50276"/>
    <w:rsid w:val="00A50330"/>
    <w:rsid w:val="00A50766"/>
    <w:rsid w:val="00A50888"/>
    <w:rsid w:val="00A50AC3"/>
    <w:rsid w:val="00A5193C"/>
    <w:rsid w:val="00A51FA9"/>
    <w:rsid w:val="00A5207D"/>
    <w:rsid w:val="00A52159"/>
    <w:rsid w:val="00A523CA"/>
    <w:rsid w:val="00A5289A"/>
    <w:rsid w:val="00A52AF0"/>
    <w:rsid w:val="00A52F2A"/>
    <w:rsid w:val="00A54254"/>
    <w:rsid w:val="00A5433A"/>
    <w:rsid w:val="00A54436"/>
    <w:rsid w:val="00A5455D"/>
    <w:rsid w:val="00A54873"/>
    <w:rsid w:val="00A54BE3"/>
    <w:rsid w:val="00A557BE"/>
    <w:rsid w:val="00A558EB"/>
    <w:rsid w:val="00A55F2C"/>
    <w:rsid w:val="00A563C2"/>
    <w:rsid w:val="00A565A4"/>
    <w:rsid w:val="00A575CA"/>
    <w:rsid w:val="00A577D8"/>
    <w:rsid w:val="00A5781E"/>
    <w:rsid w:val="00A57CF1"/>
    <w:rsid w:val="00A602D9"/>
    <w:rsid w:val="00A604CC"/>
    <w:rsid w:val="00A60955"/>
    <w:rsid w:val="00A60DBB"/>
    <w:rsid w:val="00A60F22"/>
    <w:rsid w:val="00A612E3"/>
    <w:rsid w:val="00A6191C"/>
    <w:rsid w:val="00A62BAD"/>
    <w:rsid w:val="00A631BD"/>
    <w:rsid w:val="00A63498"/>
    <w:rsid w:val="00A63BDF"/>
    <w:rsid w:val="00A645DA"/>
    <w:rsid w:val="00A6476B"/>
    <w:rsid w:val="00A64848"/>
    <w:rsid w:val="00A64FC6"/>
    <w:rsid w:val="00A64FD6"/>
    <w:rsid w:val="00A650C9"/>
    <w:rsid w:val="00A65168"/>
    <w:rsid w:val="00A6580C"/>
    <w:rsid w:val="00A6583F"/>
    <w:rsid w:val="00A6594E"/>
    <w:rsid w:val="00A65C97"/>
    <w:rsid w:val="00A66454"/>
    <w:rsid w:val="00A66748"/>
    <w:rsid w:val="00A66AD1"/>
    <w:rsid w:val="00A66BD9"/>
    <w:rsid w:val="00A66D54"/>
    <w:rsid w:val="00A66D56"/>
    <w:rsid w:val="00A677EB"/>
    <w:rsid w:val="00A6794F"/>
    <w:rsid w:val="00A67D53"/>
    <w:rsid w:val="00A70B65"/>
    <w:rsid w:val="00A70E74"/>
    <w:rsid w:val="00A711C5"/>
    <w:rsid w:val="00A71392"/>
    <w:rsid w:val="00A7169F"/>
    <w:rsid w:val="00A7216F"/>
    <w:rsid w:val="00A72CD7"/>
    <w:rsid w:val="00A737F6"/>
    <w:rsid w:val="00A73B01"/>
    <w:rsid w:val="00A740BA"/>
    <w:rsid w:val="00A743ED"/>
    <w:rsid w:val="00A7518C"/>
    <w:rsid w:val="00A75224"/>
    <w:rsid w:val="00A75F45"/>
    <w:rsid w:val="00A76D65"/>
    <w:rsid w:val="00A77476"/>
    <w:rsid w:val="00A77A4A"/>
    <w:rsid w:val="00A77C2D"/>
    <w:rsid w:val="00A77CDE"/>
    <w:rsid w:val="00A77F56"/>
    <w:rsid w:val="00A8007A"/>
    <w:rsid w:val="00A8063A"/>
    <w:rsid w:val="00A8066E"/>
    <w:rsid w:val="00A80907"/>
    <w:rsid w:val="00A80CEF"/>
    <w:rsid w:val="00A81551"/>
    <w:rsid w:val="00A81AA5"/>
    <w:rsid w:val="00A81F01"/>
    <w:rsid w:val="00A82320"/>
    <w:rsid w:val="00A823D0"/>
    <w:rsid w:val="00A8248B"/>
    <w:rsid w:val="00A82A0E"/>
    <w:rsid w:val="00A82AD4"/>
    <w:rsid w:val="00A82C67"/>
    <w:rsid w:val="00A82F43"/>
    <w:rsid w:val="00A8460D"/>
    <w:rsid w:val="00A8461F"/>
    <w:rsid w:val="00A86159"/>
    <w:rsid w:val="00A86F4E"/>
    <w:rsid w:val="00A87AD1"/>
    <w:rsid w:val="00A90030"/>
    <w:rsid w:val="00A90DE0"/>
    <w:rsid w:val="00A93145"/>
    <w:rsid w:val="00A934E9"/>
    <w:rsid w:val="00A937E1"/>
    <w:rsid w:val="00A9384B"/>
    <w:rsid w:val="00A93F88"/>
    <w:rsid w:val="00A94748"/>
    <w:rsid w:val="00A94BF2"/>
    <w:rsid w:val="00A956BF"/>
    <w:rsid w:val="00A96316"/>
    <w:rsid w:val="00A968F4"/>
    <w:rsid w:val="00A96B6B"/>
    <w:rsid w:val="00A96F0F"/>
    <w:rsid w:val="00A96FE2"/>
    <w:rsid w:val="00A97736"/>
    <w:rsid w:val="00A97793"/>
    <w:rsid w:val="00A97C64"/>
    <w:rsid w:val="00A97D7A"/>
    <w:rsid w:val="00AA0387"/>
    <w:rsid w:val="00AA052D"/>
    <w:rsid w:val="00AA1334"/>
    <w:rsid w:val="00AA1A4A"/>
    <w:rsid w:val="00AA2156"/>
    <w:rsid w:val="00AA2831"/>
    <w:rsid w:val="00AA3A86"/>
    <w:rsid w:val="00AA3C56"/>
    <w:rsid w:val="00AA5046"/>
    <w:rsid w:val="00AA59A1"/>
    <w:rsid w:val="00AA5AB2"/>
    <w:rsid w:val="00AA6538"/>
    <w:rsid w:val="00AA68C0"/>
    <w:rsid w:val="00AA69A5"/>
    <w:rsid w:val="00AA6F8A"/>
    <w:rsid w:val="00AA7255"/>
    <w:rsid w:val="00AA75AF"/>
    <w:rsid w:val="00AA7847"/>
    <w:rsid w:val="00AA79EA"/>
    <w:rsid w:val="00AA7AEC"/>
    <w:rsid w:val="00AB02B1"/>
    <w:rsid w:val="00AB08EF"/>
    <w:rsid w:val="00AB1057"/>
    <w:rsid w:val="00AB12BB"/>
    <w:rsid w:val="00AB1D42"/>
    <w:rsid w:val="00AB21F1"/>
    <w:rsid w:val="00AB23A5"/>
    <w:rsid w:val="00AB277F"/>
    <w:rsid w:val="00AB2874"/>
    <w:rsid w:val="00AB2A36"/>
    <w:rsid w:val="00AB2F2E"/>
    <w:rsid w:val="00AB32BA"/>
    <w:rsid w:val="00AB38C4"/>
    <w:rsid w:val="00AB3A0F"/>
    <w:rsid w:val="00AB3AD5"/>
    <w:rsid w:val="00AB3C19"/>
    <w:rsid w:val="00AB3CD3"/>
    <w:rsid w:val="00AB3FB6"/>
    <w:rsid w:val="00AB4792"/>
    <w:rsid w:val="00AB4A7D"/>
    <w:rsid w:val="00AB4BFE"/>
    <w:rsid w:val="00AB4D44"/>
    <w:rsid w:val="00AB501E"/>
    <w:rsid w:val="00AB56D1"/>
    <w:rsid w:val="00AB61C7"/>
    <w:rsid w:val="00AB6AE9"/>
    <w:rsid w:val="00AB6C8C"/>
    <w:rsid w:val="00AB7A3A"/>
    <w:rsid w:val="00AB7B82"/>
    <w:rsid w:val="00AB7FEF"/>
    <w:rsid w:val="00AC0046"/>
    <w:rsid w:val="00AC0323"/>
    <w:rsid w:val="00AC17CD"/>
    <w:rsid w:val="00AC1FF2"/>
    <w:rsid w:val="00AC311F"/>
    <w:rsid w:val="00AC3239"/>
    <w:rsid w:val="00AC3465"/>
    <w:rsid w:val="00AC382F"/>
    <w:rsid w:val="00AC3CBB"/>
    <w:rsid w:val="00AC3D8E"/>
    <w:rsid w:val="00AC427F"/>
    <w:rsid w:val="00AC4BCF"/>
    <w:rsid w:val="00AC4FA1"/>
    <w:rsid w:val="00AC5AE6"/>
    <w:rsid w:val="00AC652C"/>
    <w:rsid w:val="00AC6CC9"/>
    <w:rsid w:val="00AC75C6"/>
    <w:rsid w:val="00AC7808"/>
    <w:rsid w:val="00AC7ACD"/>
    <w:rsid w:val="00AC7C3C"/>
    <w:rsid w:val="00AD059C"/>
    <w:rsid w:val="00AD0966"/>
    <w:rsid w:val="00AD0B0A"/>
    <w:rsid w:val="00AD0B73"/>
    <w:rsid w:val="00AD0FA5"/>
    <w:rsid w:val="00AD1D83"/>
    <w:rsid w:val="00AD1E37"/>
    <w:rsid w:val="00AD22DF"/>
    <w:rsid w:val="00AD28D9"/>
    <w:rsid w:val="00AD2CE4"/>
    <w:rsid w:val="00AD2FD3"/>
    <w:rsid w:val="00AD3D80"/>
    <w:rsid w:val="00AD3F46"/>
    <w:rsid w:val="00AD3F71"/>
    <w:rsid w:val="00AD403D"/>
    <w:rsid w:val="00AD4225"/>
    <w:rsid w:val="00AD46BE"/>
    <w:rsid w:val="00AD4818"/>
    <w:rsid w:val="00AD5178"/>
    <w:rsid w:val="00AD553A"/>
    <w:rsid w:val="00AD5B10"/>
    <w:rsid w:val="00AD77A7"/>
    <w:rsid w:val="00AD7FA8"/>
    <w:rsid w:val="00AE036E"/>
    <w:rsid w:val="00AE0D22"/>
    <w:rsid w:val="00AE0EE9"/>
    <w:rsid w:val="00AE21E4"/>
    <w:rsid w:val="00AE226B"/>
    <w:rsid w:val="00AE301A"/>
    <w:rsid w:val="00AE3316"/>
    <w:rsid w:val="00AE3531"/>
    <w:rsid w:val="00AE3A34"/>
    <w:rsid w:val="00AE3ADA"/>
    <w:rsid w:val="00AE3DD1"/>
    <w:rsid w:val="00AE3E95"/>
    <w:rsid w:val="00AE53D6"/>
    <w:rsid w:val="00AE56A7"/>
    <w:rsid w:val="00AE5CB8"/>
    <w:rsid w:val="00AE60FF"/>
    <w:rsid w:val="00AE6395"/>
    <w:rsid w:val="00AE63F3"/>
    <w:rsid w:val="00AE6BCF"/>
    <w:rsid w:val="00AF008F"/>
    <w:rsid w:val="00AF1522"/>
    <w:rsid w:val="00AF1BDA"/>
    <w:rsid w:val="00AF2210"/>
    <w:rsid w:val="00AF3916"/>
    <w:rsid w:val="00AF39C2"/>
    <w:rsid w:val="00AF3A24"/>
    <w:rsid w:val="00AF3C4F"/>
    <w:rsid w:val="00AF4851"/>
    <w:rsid w:val="00AF4B00"/>
    <w:rsid w:val="00AF4C68"/>
    <w:rsid w:val="00AF6265"/>
    <w:rsid w:val="00AF6418"/>
    <w:rsid w:val="00AF6AB0"/>
    <w:rsid w:val="00AF6C63"/>
    <w:rsid w:val="00AF7134"/>
    <w:rsid w:val="00AF76BE"/>
    <w:rsid w:val="00AF7743"/>
    <w:rsid w:val="00B01942"/>
    <w:rsid w:val="00B0199F"/>
    <w:rsid w:val="00B01C08"/>
    <w:rsid w:val="00B0256E"/>
    <w:rsid w:val="00B02796"/>
    <w:rsid w:val="00B02824"/>
    <w:rsid w:val="00B03427"/>
    <w:rsid w:val="00B03AF1"/>
    <w:rsid w:val="00B03C75"/>
    <w:rsid w:val="00B03E0F"/>
    <w:rsid w:val="00B04A69"/>
    <w:rsid w:val="00B04FCE"/>
    <w:rsid w:val="00B04FDD"/>
    <w:rsid w:val="00B05557"/>
    <w:rsid w:val="00B056F4"/>
    <w:rsid w:val="00B0618D"/>
    <w:rsid w:val="00B06A06"/>
    <w:rsid w:val="00B06BFB"/>
    <w:rsid w:val="00B0750E"/>
    <w:rsid w:val="00B07BED"/>
    <w:rsid w:val="00B10A60"/>
    <w:rsid w:val="00B10BA5"/>
    <w:rsid w:val="00B115D1"/>
    <w:rsid w:val="00B12214"/>
    <w:rsid w:val="00B125B9"/>
    <w:rsid w:val="00B12B42"/>
    <w:rsid w:val="00B14330"/>
    <w:rsid w:val="00B151BC"/>
    <w:rsid w:val="00B1535B"/>
    <w:rsid w:val="00B15731"/>
    <w:rsid w:val="00B15B5D"/>
    <w:rsid w:val="00B15B8F"/>
    <w:rsid w:val="00B1620C"/>
    <w:rsid w:val="00B162F9"/>
    <w:rsid w:val="00B16688"/>
    <w:rsid w:val="00B168CD"/>
    <w:rsid w:val="00B174FC"/>
    <w:rsid w:val="00B175C1"/>
    <w:rsid w:val="00B17B54"/>
    <w:rsid w:val="00B20462"/>
    <w:rsid w:val="00B20C72"/>
    <w:rsid w:val="00B20D0F"/>
    <w:rsid w:val="00B20F9C"/>
    <w:rsid w:val="00B211D8"/>
    <w:rsid w:val="00B212B8"/>
    <w:rsid w:val="00B21A94"/>
    <w:rsid w:val="00B21DD5"/>
    <w:rsid w:val="00B21FBB"/>
    <w:rsid w:val="00B22DED"/>
    <w:rsid w:val="00B2319A"/>
    <w:rsid w:val="00B231AC"/>
    <w:rsid w:val="00B231D5"/>
    <w:rsid w:val="00B23528"/>
    <w:rsid w:val="00B23CAE"/>
    <w:rsid w:val="00B2413C"/>
    <w:rsid w:val="00B2439A"/>
    <w:rsid w:val="00B24705"/>
    <w:rsid w:val="00B26889"/>
    <w:rsid w:val="00B26EAC"/>
    <w:rsid w:val="00B27222"/>
    <w:rsid w:val="00B30096"/>
    <w:rsid w:val="00B31782"/>
    <w:rsid w:val="00B3266A"/>
    <w:rsid w:val="00B33285"/>
    <w:rsid w:val="00B33F5B"/>
    <w:rsid w:val="00B3489B"/>
    <w:rsid w:val="00B34AC2"/>
    <w:rsid w:val="00B34B00"/>
    <w:rsid w:val="00B35986"/>
    <w:rsid w:val="00B35FC5"/>
    <w:rsid w:val="00B36295"/>
    <w:rsid w:val="00B36C8D"/>
    <w:rsid w:val="00B371AA"/>
    <w:rsid w:val="00B37AAF"/>
    <w:rsid w:val="00B4039C"/>
    <w:rsid w:val="00B41674"/>
    <w:rsid w:val="00B41AC8"/>
    <w:rsid w:val="00B41CCA"/>
    <w:rsid w:val="00B41F31"/>
    <w:rsid w:val="00B423D9"/>
    <w:rsid w:val="00B42406"/>
    <w:rsid w:val="00B42986"/>
    <w:rsid w:val="00B42BCA"/>
    <w:rsid w:val="00B42C8A"/>
    <w:rsid w:val="00B4313F"/>
    <w:rsid w:val="00B43165"/>
    <w:rsid w:val="00B44304"/>
    <w:rsid w:val="00B4445D"/>
    <w:rsid w:val="00B44CC4"/>
    <w:rsid w:val="00B4513A"/>
    <w:rsid w:val="00B4592F"/>
    <w:rsid w:val="00B464E8"/>
    <w:rsid w:val="00B4758D"/>
    <w:rsid w:val="00B47A23"/>
    <w:rsid w:val="00B47B9D"/>
    <w:rsid w:val="00B47CF5"/>
    <w:rsid w:val="00B47F37"/>
    <w:rsid w:val="00B5006A"/>
    <w:rsid w:val="00B50609"/>
    <w:rsid w:val="00B50A4D"/>
    <w:rsid w:val="00B50F93"/>
    <w:rsid w:val="00B50FA4"/>
    <w:rsid w:val="00B50FCA"/>
    <w:rsid w:val="00B51997"/>
    <w:rsid w:val="00B51C5E"/>
    <w:rsid w:val="00B51C82"/>
    <w:rsid w:val="00B51EEF"/>
    <w:rsid w:val="00B52DA7"/>
    <w:rsid w:val="00B532E9"/>
    <w:rsid w:val="00B53B37"/>
    <w:rsid w:val="00B53FF9"/>
    <w:rsid w:val="00B54305"/>
    <w:rsid w:val="00B54416"/>
    <w:rsid w:val="00B54750"/>
    <w:rsid w:val="00B549B6"/>
    <w:rsid w:val="00B54B8A"/>
    <w:rsid w:val="00B55164"/>
    <w:rsid w:val="00B55638"/>
    <w:rsid w:val="00B55AA0"/>
    <w:rsid w:val="00B56D12"/>
    <w:rsid w:val="00B57652"/>
    <w:rsid w:val="00B57AB3"/>
    <w:rsid w:val="00B600C6"/>
    <w:rsid w:val="00B6129E"/>
    <w:rsid w:val="00B62D4A"/>
    <w:rsid w:val="00B6300D"/>
    <w:rsid w:val="00B63311"/>
    <w:rsid w:val="00B63BA8"/>
    <w:rsid w:val="00B63DE3"/>
    <w:rsid w:val="00B64195"/>
    <w:rsid w:val="00B64848"/>
    <w:rsid w:val="00B65335"/>
    <w:rsid w:val="00B65B41"/>
    <w:rsid w:val="00B66513"/>
    <w:rsid w:val="00B66825"/>
    <w:rsid w:val="00B66B3D"/>
    <w:rsid w:val="00B66D71"/>
    <w:rsid w:val="00B67073"/>
    <w:rsid w:val="00B671C1"/>
    <w:rsid w:val="00B67494"/>
    <w:rsid w:val="00B70714"/>
    <w:rsid w:val="00B70B6D"/>
    <w:rsid w:val="00B70DB3"/>
    <w:rsid w:val="00B72514"/>
    <w:rsid w:val="00B734FE"/>
    <w:rsid w:val="00B73867"/>
    <w:rsid w:val="00B73886"/>
    <w:rsid w:val="00B73955"/>
    <w:rsid w:val="00B73A15"/>
    <w:rsid w:val="00B73E2C"/>
    <w:rsid w:val="00B746D2"/>
    <w:rsid w:val="00B747FA"/>
    <w:rsid w:val="00B7632D"/>
    <w:rsid w:val="00B763A4"/>
    <w:rsid w:val="00B76814"/>
    <w:rsid w:val="00B76B49"/>
    <w:rsid w:val="00B76F89"/>
    <w:rsid w:val="00B77044"/>
    <w:rsid w:val="00B77191"/>
    <w:rsid w:val="00B777B7"/>
    <w:rsid w:val="00B77822"/>
    <w:rsid w:val="00B77EB6"/>
    <w:rsid w:val="00B800BA"/>
    <w:rsid w:val="00B804E6"/>
    <w:rsid w:val="00B8069E"/>
    <w:rsid w:val="00B81E72"/>
    <w:rsid w:val="00B830BC"/>
    <w:rsid w:val="00B83CFE"/>
    <w:rsid w:val="00B83D69"/>
    <w:rsid w:val="00B84990"/>
    <w:rsid w:val="00B857E5"/>
    <w:rsid w:val="00B86655"/>
    <w:rsid w:val="00B867A0"/>
    <w:rsid w:val="00B8692D"/>
    <w:rsid w:val="00B86D1C"/>
    <w:rsid w:val="00B872D9"/>
    <w:rsid w:val="00B87655"/>
    <w:rsid w:val="00B877F0"/>
    <w:rsid w:val="00B9059E"/>
    <w:rsid w:val="00B90872"/>
    <w:rsid w:val="00B90EDB"/>
    <w:rsid w:val="00B91350"/>
    <w:rsid w:val="00B91528"/>
    <w:rsid w:val="00B91CF1"/>
    <w:rsid w:val="00B92277"/>
    <w:rsid w:val="00B92C63"/>
    <w:rsid w:val="00B92E13"/>
    <w:rsid w:val="00B92F45"/>
    <w:rsid w:val="00B93025"/>
    <w:rsid w:val="00B93352"/>
    <w:rsid w:val="00B93EBC"/>
    <w:rsid w:val="00B9441B"/>
    <w:rsid w:val="00B94C2C"/>
    <w:rsid w:val="00B965CE"/>
    <w:rsid w:val="00B96B69"/>
    <w:rsid w:val="00B96C82"/>
    <w:rsid w:val="00B9761C"/>
    <w:rsid w:val="00B97AD5"/>
    <w:rsid w:val="00B97D67"/>
    <w:rsid w:val="00BA0692"/>
    <w:rsid w:val="00BA11D1"/>
    <w:rsid w:val="00BA12C0"/>
    <w:rsid w:val="00BA1441"/>
    <w:rsid w:val="00BA2179"/>
    <w:rsid w:val="00BA26C9"/>
    <w:rsid w:val="00BA2B22"/>
    <w:rsid w:val="00BA393C"/>
    <w:rsid w:val="00BA3AE2"/>
    <w:rsid w:val="00BA3C7E"/>
    <w:rsid w:val="00BA3E60"/>
    <w:rsid w:val="00BA41F2"/>
    <w:rsid w:val="00BA4D09"/>
    <w:rsid w:val="00BA4F00"/>
    <w:rsid w:val="00BA554E"/>
    <w:rsid w:val="00BA58EF"/>
    <w:rsid w:val="00BA5937"/>
    <w:rsid w:val="00BA5B5E"/>
    <w:rsid w:val="00BA6192"/>
    <w:rsid w:val="00BA75EF"/>
    <w:rsid w:val="00BA7C1F"/>
    <w:rsid w:val="00BB03C1"/>
    <w:rsid w:val="00BB05A9"/>
    <w:rsid w:val="00BB05FE"/>
    <w:rsid w:val="00BB06DA"/>
    <w:rsid w:val="00BB0DAE"/>
    <w:rsid w:val="00BB11BB"/>
    <w:rsid w:val="00BB1DEA"/>
    <w:rsid w:val="00BB21CE"/>
    <w:rsid w:val="00BB2309"/>
    <w:rsid w:val="00BB2A71"/>
    <w:rsid w:val="00BB3003"/>
    <w:rsid w:val="00BB37D9"/>
    <w:rsid w:val="00BB450D"/>
    <w:rsid w:val="00BB4579"/>
    <w:rsid w:val="00BB5311"/>
    <w:rsid w:val="00BB5446"/>
    <w:rsid w:val="00BB5967"/>
    <w:rsid w:val="00BB5B4F"/>
    <w:rsid w:val="00BB607A"/>
    <w:rsid w:val="00BB615A"/>
    <w:rsid w:val="00BB7239"/>
    <w:rsid w:val="00BC0048"/>
    <w:rsid w:val="00BC051B"/>
    <w:rsid w:val="00BC0651"/>
    <w:rsid w:val="00BC0897"/>
    <w:rsid w:val="00BC0B49"/>
    <w:rsid w:val="00BC23F1"/>
    <w:rsid w:val="00BC2894"/>
    <w:rsid w:val="00BC2B75"/>
    <w:rsid w:val="00BC303C"/>
    <w:rsid w:val="00BC35F6"/>
    <w:rsid w:val="00BC3996"/>
    <w:rsid w:val="00BC3DA1"/>
    <w:rsid w:val="00BC3E24"/>
    <w:rsid w:val="00BC3FDE"/>
    <w:rsid w:val="00BC41AD"/>
    <w:rsid w:val="00BC4C33"/>
    <w:rsid w:val="00BC528C"/>
    <w:rsid w:val="00BC5CA1"/>
    <w:rsid w:val="00BC6CE9"/>
    <w:rsid w:val="00BC6D38"/>
    <w:rsid w:val="00BC6DEB"/>
    <w:rsid w:val="00BC7FFA"/>
    <w:rsid w:val="00BD0645"/>
    <w:rsid w:val="00BD10D2"/>
    <w:rsid w:val="00BD15E8"/>
    <w:rsid w:val="00BD1BED"/>
    <w:rsid w:val="00BD1D52"/>
    <w:rsid w:val="00BD23C4"/>
    <w:rsid w:val="00BD25CE"/>
    <w:rsid w:val="00BD291A"/>
    <w:rsid w:val="00BD2BE6"/>
    <w:rsid w:val="00BD33D7"/>
    <w:rsid w:val="00BD40C5"/>
    <w:rsid w:val="00BD4B57"/>
    <w:rsid w:val="00BD4D41"/>
    <w:rsid w:val="00BD4E52"/>
    <w:rsid w:val="00BD5718"/>
    <w:rsid w:val="00BD5802"/>
    <w:rsid w:val="00BD7462"/>
    <w:rsid w:val="00BD7617"/>
    <w:rsid w:val="00BE0489"/>
    <w:rsid w:val="00BE0927"/>
    <w:rsid w:val="00BE0A65"/>
    <w:rsid w:val="00BE0B21"/>
    <w:rsid w:val="00BE0EE4"/>
    <w:rsid w:val="00BE134B"/>
    <w:rsid w:val="00BE1777"/>
    <w:rsid w:val="00BE1E9B"/>
    <w:rsid w:val="00BE3552"/>
    <w:rsid w:val="00BE39FA"/>
    <w:rsid w:val="00BE40F7"/>
    <w:rsid w:val="00BE4DCA"/>
    <w:rsid w:val="00BE4FF2"/>
    <w:rsid w:val="00BE51B9"/>
    <w:rsid w:val="00BE57EA"/>
    <w:rsid w:val="00BE5EF9"/>
    <w:rsid w:val="00BE6159"/>
    <w:rsid w:val="00BE66E5"/>
    <w:rsid w:val="00BE7E1C"/>
    <w:rsid w:val="00BF0331"/>
    <w:rsid w:val="00BF0F97"/>
    <w:rsid w:val="00BF1059"/>
    <w:rsid w:val="00BF10EF"/>
    <w:rsid w:val="00BF1108"/>
    <w:rsid w:val="00BF1196"/>
    <w:rsid w:val="00BF1756"/>
    <w:rsid w:val="00BF1B25"/>
    <w:rsid w:val="00BF1E37"/>
    <w:rsid w:val="00BF2ACD"/>
    <w:rsid w:val="00BF2D05"/>
    <w:rsid w:val="00BF2D62"/>
    <w:rsid w:val="00BF2F07"/>
    <w:rsid w:val="00BF3C7F"/>
    <w:rsid w:val="00BF43BD"/>
    <w:rsid w:val="00BF44F4"/>
    <w:rsid w:val="00BF47E1"/>
    <w:rsid w:val="00BF5574"/>
    <w:rsid w:val="00BF57E5"/>
    <w:rsid w:val="00BF59E9"/>
    <w:rsid w:val="00BF5C84"/>
    <w:rsid w:val="00BF5CEC"/>
    <w:rsid w:val="00BF6377"/>
    <w:rsid w:val="00BF647F"/>
    <w:rsid w:val="00BF68C4"/>
    <w:rsid w:val="00BF6D21"/>
    <w:rsid w:val="00BF7035"/>
    <w:rsid w:val="00C0011A"/>
    <w:rsid w:val="00C008B2"/>
    <w:rsid w:val="00C019E9"/>
    <w:rsid w:val="00C01CAA"/>
    <w:rsid w:val="00C01DD6"/>
    <w:rsid w:val="00C01F8F"/>
    <w:rsid w:val="00C03E2C"/>
    <w:rsid w:val="00C04AC8"/>
    <w:rsid w:val="00C051D4"/>
    <w:rsid w:val="00C05574"/>
    <w:rsid w:val="00C0571A"/>
    <w:rsid w:val="00C0592C"/>
    <w:rsid w:val="00C05E47"/>
    <w:rsid w:val="00C070F6"/>
    <w:rsid w:val="00C0718B"/>
    <w:rsid w:val="00C074C4"/>
    <w:rsid w:val="00C07CAC"/>
    <w:rsid w:val="00C108B1"/>
    <w:rsid w:val="00C109FF"/>
    <w:rsid w:val="00C10F6A"/>
    <w:rsid w:val="00C11986"/>
    <w:rsid w:val="00C12275"/>
    <w:rsid w:val="00C1234D"/>
    <w:rsid w:val="00C12A03"/>
    <w:rsid w:val="00C12B01"/>
    <w:rsid w:val="00C12C22"/>
    <w:rsid w:val="00C133D2"/>
    <w:rsid w:val="00C138B4"/>
    <w:rsid w:val="00C146ED"/>
    <w:rsid w:val="00C147C5"/>
    <w:rsid w:val="00C14BB6"/>
    <w:rsid w:val="00C15F53"/>
    <w:rsid w:val="00C162E5"/>
    <w:rsid w:val="00C16D95"/>
    <w:rsid w:val="00C17030"/>
    <w:rsid w:val="00C17113"/>
    <w:rsid w:val="00C17F3E"/>
    <w:rsid w:val="00C20015"/>
    <w:rsid w:val="00C20A89"/>
    <w:rsid w:val="00C20E1B"/>
    <w:rsid w:val="00C20F62"/>
    <w:rsid w:val="00C21261"/>
    <w:rsid w:val="00C212F9"/>
    <w:rsid w:val="00C21B53"/>
    <w:rsid w:val="00C225C3"/>
    <w:rsid w:val="00C2265B"/>
    <w:rsid w:val="00C22BD7"/>
    <w:rsid w:val="00C2321E"/>
    <w:rsid w:val="00C2324B"/>
    <w:rsid w:val="00C23515"/>
    <w:rsid w:val="00C23879"/>
    <w:rsid w:val="00C24057"/>
    <w:rsid w:val="00C244F2"/>
    <w:rsid w:val="00C245FF"/>
    <w:rsid w:val="00C24C3E"/>
    <w:rsid w:val="00C25396"/>
    <w:rsid w:val="00C25BB8"/>
    <w:rsid w:val="00C2601D"/>
    <w:rsid w:val="00C26097"/>
    <w:rsid w:val="00C26D46"/>
    <w:rsid w:val="00C26FD1"/>
    <w:rsid w:val="00C27991"/>
    <w:rsid w:val="00C27F86"/>
    <w:rsid w:val="00C30756"/>
    <w:rsid w:val="00C307F0"/>
    <w:rsid w:val="00C30802"/>
    <w:rsid w:val="00C311C8"/>
    <w:rsid w:val="00C311FE"/>
    <w:rsid w:val="00C31983"/>
    <w:rsid w:val="00C3220A"/>
    <w:rsid w:val="00C3235B"/>
    <w:rsid w:val="00C32485"/>
    <w:rsid w:val="00C336F0"/>
    <w:rsid w:val="00C33B6D"/>
    <w:rsid w:val="00C33BE7"/>
    <w:rsid w:val="00C34047"/>
    <w:rsid w:val="00C3475E"/>
    <w:rsid w:val="00C34924"/>
    <w:rsid w:val="00C351B8"/>
    <w:rsid w:val="00C35687"/>
    <w:rsid w:val="00C3588D"/>
    <w:rsid w:val="00C37030"/>
    <w:rsid w:val="00C37635"/>
    <w:rsid w:val="00C37F75"/>
    <w:rsid w:val="00C403AC"/>
    <w:rsid w:val="00C407A5"/>
    <w:rsid w:val="00C40C54"/>
    <w:rsid w:val="00C40DE1"/>
    <w:rsid w:val="00C40F87"/>
    <w:rsid w:val="00C4154C"/>
    <w:rsid w:val="00C417B7"/>
    <w:rsid w:val="00C417EC"/>
    <w:rsid w:val="00C422BD"/>
    <w:rsid w:val="00C4357B"/>
    <w:rsid w:val="00C437C3"/>
    <w:rsid w:val="00C448E4"/>
    <w:rsid w:val="00C45116"/>
    <w:rsid w:val="00C47231"/>
    <w:rsid w:val="00C4781D"/>
    <w:rsid w:val="00C47B3B"/>
    <w:rsid w:val="00C47EB7"/>
    <w:rsid w:val="00C51421"/>
    <w:rsid w:val="00C52359"/>
    <w:rsid w:val="00C5246A"/>
    <w:rsid w:val="00C526E8"/>
    <w:rsid w:val="00C52B74"/>
    <w:rsid w:val="00C532B6"/>
    <w:rsid w:val="00C53611"/>
    <w:rsid w:val="00C53A30"/>
    <w:rsid w:val="00C53C4A"/>
    <w:rsid w:val="00C53D06"/>
    <w:rsid w:val="00C55E4E"/>
    <w:rsid w:val="00C55EE3"/>
    <w:rsid w:val="00C5632E"/>
    <w:rsid w:val="00C563B0"/>
    <w:rsid w:val="00C569EE"/>
    <w:rsid w:val="00C56DE0"/>
    <w:rsid w:val="00C575A1"/>
    <w:rsid w:val="00C5790E"/>
    <w:rsid w:val="00C6076E"/>
    <w:rsid w:val="00C60A38"/>
    <w:rsid w:val="00C60FFF"/>
    <w:rsid w:val="00C613E4"/>
    <w:rsid w:val="00C61E54"/>
    <w:rsid w:val="00C645D9"/>
    <w:rsid w:val="00C6479B"/>
    <w:rsid w:val="00C649D5"/>
    <w:rsid w:val="00C652F6"/>
    <w:rsid w:val="00C657E9"/>
    <w:rsid w:val="00C65853"/>
    <w:rsid w:val="00C660C7"/>
    <w:rsid w:val="00C66B93"/>
    <w:rsid w:val="00C678E8"/>
    <w:rsid w:val="00C67C24"/>
    <w:rsid w:val="00C67EF9"/>
    <w:rsid w:val="00C67FA5"/>
    <w:rsid w:val="00C7010B"/>
    <w:rsid w:val="00C70388"/>
    <w:rsid w:val="00C7052C"/>
    <w:rsid w:val="00C708D0"/>
    <w:rsid w:val="00C70E94"/>
    <w:rsid w:val="00C7181F"/>
    <w:rsid w:val="00C719E7"/>
    <w:rsid w:val="00C71BB7"/>
    <w:rsid w:val="00C71DDC"/>
    <w:rsid w:val="00C72651"/>
    <w:rsid w:val="00C735A2"/>
    <w:rsid w:val="00C739B4"/>
    <w:rsid w:val="00C7470C"/>
    <w:rsid w:val="00C74D1E"/>
    <w:rsid w:val="00C754B5"/>
    <w:rsid w:val="00C755BD"/>
    <w:rsid w:val="00C7671F"/>
    <w:rsid w:val="00C76782"/>
    <w:rsid w:val="00C76B3E"/>
    <w:rsid w:val="00C76C40"/>
    <w:rsid w:val="00C77266"/>
    <w:rsid w:val="00C77E2B"/>
    <w:rsid w:val="00C80905"/>
    <w:rsid w:val="00C80C53"/>
    <w:rsid w:val="00C80E27"/>
    <w:rsid w:val="00C80E37"/>
    <w:rsid w:val="00C813AD"/>
    <w:rsid w:val="00C815B1"/>
    <w:rsid w:val="00C81999"/>
    <w:rsid w:val="00C81DED"/>
    <w:rsid w:val="00C82001"/>
    <w:rsid w:val="00C820E7"/>
    <w:rsid w:val="00C829A8"/>
    <w:rsid w:val="00C82A04"/>
    <w:rsid w:val="00C82A9D"/>
    <w:rsid w:val="00C82DEE"/>
    <w:rsid w:val="00C82F42"/>
    <w:rsid w:val="00C83A2B"/>
    <w:rsid w:val="00C83BA7"/>
    <w:rsid w:val="00C84124"/>
    <w:rsid w:val="00C8435F"/>
    <w:rsid w:val="00C8490D"/>
    <w:rsid w:val="00C84DB1"/>
    <w:rsid w:val="00C84DD4"/>
    <w:rsid w:val="00C8507E"/>
    <w:rsid w:val="00C85DE9"/>
    <w:rsid w:val="00C86961"/>
    <w:rsid w:val="00C86D9B"/>
    <w:rsid w:val="00C875B4"/>
    <w:rsid w:val="00C878CA"/>
    <w:rsid w:val="00C87B64"/>
    <w:rsid w:val="00C87CC3"/>
    <w:rsid w:val="00C902A3"/>
    <w:rsid w:val="00C90488"/>
    <w:rsid w:val="00C90CD9"/>
    <w:rsid w:val="00C9172A"/>
    <w:rsid w:val="00C926BA"/>
    <w:rsid w:val="00C926D7"/>
    <w:rsid w:val="00C92FDF"/>
    <w:rsid w:val="00C93FD7"/>
    <w:rsid w:val="00C94173"/>
    <w:rsid w:val="00C94CBF"/>
    <w:rsid w:val="00C95189"/>
    <w:rsid w:val="00C956F4"/>
    <w:rsid w:val="00C95FEF"/>
    <w:rsid w:val="00C964C7"/>
    <w:rsid w:val="00C969B3"/>
    <w:rsid w:val="00C969E7"/>
    <w:rsid w:val="00C976D7"/>
    <w:rsid w:val="00CA08A1"/>
    <w:rsid w:val="00CA08C2"/>
    <w:rsid w:val="00CA10F7"/>
    <w:rsid w:val="00CA1653"/>
    <w:rsid w:val="00CA17D2"/>
    <w:rsid w:val="00CA1A65"/>
    <w:rsid w:val="00CA212D"/>
    <w:rsid w:val="00CA2416"/>
    <w:rsid w:val="00CA2C9F"/>
    <w:rsid w:val="00CA2ECD"/>
    <w:rsid w:val="00CA357D"/>
    <w:rsid w:val="00CA384E"/>
    <w:rsid w:val="00CA3909"/>
    <w:rsid w:val="00CA3918"/>
    <w:rsid w:val="00CA4540"/>
    <w:rsid w:val="00CA45BA"/>
    <w:rsid w:val="00CA532D"/>
    <w:rsid w:val="00CA5DD5"/>
    <w:rsid w:val="00CA795C"/>
    <w:rsid w:val="00CA7E19"/>
    <w:rsid w:val="00CB0251"/>
    <w:rsid w:val="00CB0518"/>
    <w:rsid w:val="00CB0951"/>
    <w:rsid w:val="00CB0EBA"/>
    <w:rsid w:val="00CB0ECC"/>
    <w:rsid w:val="00CB10D1"/>
    <w:rsid w:val="00CB1367"/>
    <w:rsid w:val="00CB1971"/>
    <w:rsid w:val="00CB33F7"/>
    <w:rsid w:val="00CB495A"/>
    <w:rsid w:val="00CB565B"/>
    <w:rsid w:val="00CB599D"/>
    <w:rsid w:val="00CB5BDB"/>
    <w:rsid w:val="00CB6438"/>
    <w:rsid w:val="00CB6798"/>
    <w:rsid w:val="00CB7285"/>
    <w:rsid w:val="00CB731B"/>
    <w:rsid w:val="00CC0B83"/>
    <w:rsid w:val="00CC10A0"/>
    <w:rsid w:val="00CC17DB"/>
    <w:rsid w:val="00CC1D0C"/>
    <w:rsid w:val="00CC246B"/>
    <w:rsid w:val="00CC3C47"/>
    <w:rsid w:val="00CC3CE5"/>
    <w:rsid w:val="00CC4044"/>
    <w:rsid w:val="00CC454A"/>
    <w:rsid w:val="00CC53F6"/>
    <w:rsid w:val="00CC5554"/>
    <w:rsid w:val="00CC58FD"/>
    <w:rsid w:val="00CC5949"/>
    <w:rsid w:val="00CC667F"/>
    <w:rsid w:val="00CC7A70"/>
    <w:rsid w:val="00CD03F0"/>
    <w:rsid w:val="00CD08A4"/>
    <w:rsid w:val="00CD0C68"/>
    <w:rsid w:val="00CD134F"/>
    <w:rsid w:val="00CD1AFD"/>
    <w:rsid w:val="00CD1BAE"/>
    <w:rsid w:val="00CD23B9"/>
    <w:rsid w:val="00CD35AE"/>
    <w:rsid w:val="00CD3696"/>
    <w:rsid w:val="00CD39AF"/>
    <w:rsid w:val="00CD43D7"/>
    <w:rsid w:val="00CD4495"/>
    <w:rsid w:val="00CD47DC"/>
    <w:rsid w:val="00CD4B83"/>
    <w:rsid w:val="00CD4D4B"/>
    <w:rsid w:val="00CD5810"/>
    <w:rsid w:val="00CD5C43"/>
    <w:rsid w:val="00CD6412"/>
    <w:rsid w:val="00CD7663"/>
    <w:rsid w:val="00CD7A3F"/>
    <w:rsid w:val="00CD7A94"/>
    <w:rsid w:val="00CD7C9C"/>
    <w:rsid w:val="00CD7DE9"/>
    <w:rsid w:val="00CE00B3"/>
    <w:rsid w:val="00CE03B8"/>
    <w:rsid w:val="00CE0C8E"/>
    <w:rsid w:val="00CE220C"/>
    <w:rsid w:val="00CE2E80"/>
    <w:rsid w:val="00CE3188"/>
    <w:rsid w:val="00CE4224"/>
    <w:rsid w:val="00CE47A7"/>
    <w:rsid w:val="00CE507F"/>
    <w:rsid w:val="00CE530D"/>
    <w:rsid w:val="00CE54A4"/>
    <w:rsid w:val="00CE5A71"/>
    <w:rsid w:val="00CE5AD9"/>
    <w:rsid w:val="00CE5C68"/>
    <w:rsid w:val="00CE5E42"/>
    <w:rsid w:val="00CE6329"/>
    <w:rsid w:val="00CE70C8"/>
    <w:rsid w:val="00CE72D7"/>
    <w:rsid w:val="00CE7566"/>
    <w:rsid w:val="00CE78C6"/>
    <w:rsid w:val="00CF02EC"/>
    <w:rsid w:val="00CF1219"/>
    <w:rsid w:val="00CF1524"/>
    <w:rsid w:val="00CF199F"/>
    <w:rsid w:val="00CF1E47"/>
    <w:rsid w:val="00CF3075"/>
    <w:rsid w:val="00CF38A5"/>
    <w:rsid w:val="00CF39B3"/>
    <w:rsid w:val="00CF3D60"/>
    <w:rsid w:val="00CF403C"/>
    <w:rsid w:val="00CF4A24"/>
    <w:rsid w:val="00CF5081"/>
    <w:rsid w:val="00CF5253"/>
    <w:rsid w:val="00CF57B9"/>
    <w:rsid w:val="00CF659D"/>
    <w:rsid w:val="00CF7388"/>
    <w:rsid w:val="00CF7501"/>
    <w:rsid w:val="00CF7D7A"/>
    <w:rsid w:val="00D00518"/>
    <w:rsid w:val="00D0058C"/>
    <w:rsid w:val="00D0116F"/>
    <w:rsid w:val="00D020A8"/>
    <w:rsid w:val="00D02412"/>
    <w:rsid w:val="00D028DA"/>
    <w:rsid w:val="00D02AD9"/>
    <w:rsid w:val="00D02EBD"/>
    <w:rsid w:val="00D03125"/>
    <w:rsid w:val="00D03DBE"/>
    <w:rsid w:val="00D04320"/>
    <w:rsid w:val="00D04482"/>
    <w:rsid w:val="00D0496D"/>
    <w:rsid w:val="00D04B9A"/>
    <w:rsid w:val="00D05281"/>
    <w:rsid w:val="00D05EC5"/>
    <w:rsid w:val="00D0608B"/>
    <w:rsid w:val="00D06953"/>
    <w:rsid w:val="00D0739A"/>
    <w:rsid w:val="00D079CD"/>
    <w:rsid w:val="00D07CBE"/>
    <w:rsid w:val="00D07D37"/>
    <w:rsid w:val="00D104EC"/>
    <w:rsid w:val="00D10772"/>
    <w:rsid w:val="00D1188B"/>
    <w:rsid w:val="00D118BC"/>
    <w:rsid w:val="00D1199E"/>
    <w:rsid w:val="00D11C46"/>
    <w:rsid w:val="00D11D3E"/>
    <w:rsid w:val="00D12360"/>
    <w:rsid w:val="00D127DF"/>
    <w:rsid w:val="00D12FB1"/>
    <w:rsid w:val="00D1348C"/>
    <w:rsid w:val="00D13601"/>
    <w:rsid w:val="00D13DAD"/>
    <w:rsid w:val="00D13FCF"/>
    <w:rsid w:val="00D14780"/>
    <w:rsid w:val="00D14CB9"/>
    <w:rsid w:val="00D157A6"/>
    <w:rsid w:val="00D157CA"/>
    <w:rsid w:val="00D159C1"/>
    <w:rsid w:val="00D1636E"/>
    <w:rsid w:val="00D1655D"/>
    <w:rsid w:val="00D169AD"/>
    <w:rsid w:val="00D204A0"/>
    <w:rsid w:val="00D20CB3"/>
    <w:rsid w:val="00D2100F"/>
    <w:rsid w:val="00D21194"/>
    <w:rsid w:val="00D21370"/>
    <w:rsid w:val="00D2141A"/>
    <w:rsid w:val="00D214EF"/>
    <w:rsid w:val="00D221E9"/>
    <w:rsid w:val="00D23210"/>
    <w:rsid w:val="00D23346"/>
    <w:rsid w:val="00D23817"/>
    <w:rsid w:val="00D23958"/>
    <w:rsid w:val="00D2413E"/>
    <w:rsid w:val="00D24AE5"/>
    <w:rsid w:val="00D251AE"/>
    <w:rsid w:val="00D253CB"/>
    <w:rsid w:val="00D25694"/>
    <w:rsid w:val="00D256E7"/>
    <w:rsid w:val="00D2607B"/>
    <w:rsid w:val="00D267B4"/>
    <w:rsid w:val="00D26B7B"/>
    <w:rsid w:val="00D26F31"/>
    <w:rsid w:val="00D27059"/>
    <w:rsid w:val="00D27B8F"/>
    <w:rsid w:val="00D27C38"/>
    <w:rsid w:val="00D27C47"/>
    <w:rsid w:val="00D3076A"/>
    <w:rsid w:val="00D332CA"/>
    <w:rsid w:val="00D33359"/>
    <w:rsid w:val="00D333B3"/>
    <w:rsid w:val="00D337AC"/>
    <w:rsid w:val="00D337AD"/>
    <w:rsid w:val="00D33A88"/>
    <w:rsid w:val="00D33CEE"/>
    <w:rsid w:val="00D3429D"/>
    <w:rsid w:val="00D35286"/>
    <w:rsid w:val="00D35573"/>
    <w:rsid w:val="00D36E3E"/>
    <w:rsid w:val="00D36F9E"/>
    <w:rsid w:val="00D37195"/>
    <w:rsid w:val="00D37C58"/>
    <w:rsid w:val="00D37FAE"/>
    <w:rsid w:val="00D400DB"/>
    <w:rsid w:val="00D41BC1"/>
    <w:rsid w:val="00D41EBE"/>
    <w:rsid w:val="00D42215"/>
    <w:rsid w:val="00D42667"/>
    <w:rsid w:val="00D43033"/>
    <w:rsid w:val="00D432E8"/>
    <w:rsid w:val="00D43C37"/>
    <w:rsid w:val="00D43CF9"/>
    <w:rsid w:val="00D44119"/>
    <w:rsid w:val="00D445FA"/>
    <w:rsid w:val="00D44A2B"/>
    <w:rsid w:val="00D44A50"/>
    <w:rsid w:val="00D45447"/>
    <w:rsid w:val="00D455D5"/>
    <w:rsid w:val="00D45875"/>
    <w:rsid w:val="00D46668"/>
    <w:rsid w:val="00D50052"/>
    <w:rsid w:val="00D503C3"/>
    <w:rsid w:val="00D507E9"/>
    <w:rsid w:val="00D50D85"/>
    <w:rsid w:val="00D516E2"/>
    <w:rsid w:val="00D51AD2"/>
    <w:rsid w:val="00D52757"/>
    <w:rsid w:val="00D52785"/>
    <w:rsid w:val="00D53B84"/>
    <w:rsid w:val="00D54163"/>
    <w:rsid w:val="00D5465D"/>
    <w:rsid w:val="00D557E6"/>
    <w:rsid w:val="00D55D4D"/>
    <w:rsid w:val="00D55FAC"/>
    <w:rsid w:val="00D569B6"/>
    <w:rsid w:val="00D6111D"/>
    <w:rsid w:val="00D612EF"/>
    <w:rsid w:val="00D619C6"/>
    <w:rsid w:val="00D61DFA"/>
    <w:rsid w:val="00D61E0C"/>
    <w:rsid w:val="00D628F8"/>
    <w:rsid w:val="00D62913"/>
    <w:rsid w:val="00D63674"/>
    <w:rsid w:val="00D63B1B"/>
    <w:rsid w:val="00D63FFB"/>
    <w:rsid w:val="00D643EE"/>
    <w:rsid w:val="00D64432"/>
    <w:rsid w:val="00D64A9C"/>
    <w:rsid w:val="00D64C49"/>
    <w:rsid w:val="00D653F0"/>
    <w:rsid w:val="00D65731"/>
    <w:rsid w:val="00D65FE7"/>
    <w:rsid w:val="00D66036"/>
    <w:rsid w:val="00D6627F"/>
    <w:rsid w:val="00D66798"/>
    <w:rsid w:val="00D66C0B"/>
    <w:rsid w:val="00D673E1"/>
    <w:rsid w:val="00D67434"/>
    <w:rsid w:val="00D674E1"/>
    <w:rsid w:val="00D67E7A"/>
    <w:rsid w:val="00D71355"/>
    <w:rsid w:val="00D72407"/>
    <w:rsid w:val="00D7240C"/>
    <w:rsid w:val="00D72532"/>
    <w:rsid w:val="00D72964"/>
    <w:rsid w:val="00D72A70"/>
    <w:rsid w:val="00D730CA"/>
    <w:rsid w:val="00D731A1"/>
    <w:rsid w:val="00D74098"/>
    <w:rsid w:val="00D75A0C"/>
    <w:rsid w:val="00D75B8E"/>
    <w:rsid w:val="00D77935"/>
    <w:rsid w:val="00D77A50"/>
    <w:rsid w:val="00D77DCE"/>
    <w:rsid w:val="00D77FEF"/>
    <w:rsid w:val="00D8048E"/>
    <w:rsid w:val="00D80CA4"/>
    <w:rsid w:val="00D811BA"/>
    <w:rsid w:val="00D81495"/>
    <w:rsid w:val="00D81861"/>
    <w:rsid w:val="00D818D2"/>
    <w:rsid w:val="00D830A7"/>
    <w:rsid w:val="00D8317D"/>
    <w:rsid w:val="00D8352F"/>
    <w:rsid w:val="00D83B72"/>
    <w:rsid w:val="00D850C0"/>
    <w:rsid w:val="00D853C2"/>
    <w:rsid w:val="00D854E2"/>
    <w:rsid w:val="00D85A01"/>
    <w:rsid w:val="00D85DF0"/>
    <w:rsid w:val="00D8610F"/>
    <w:rsid w:val="00D86943"/>
    <w:rsid w:val="00D86964"/>
    <w:rsid w:val="00D869C6"/>
    <w:rsid w:val="00D86AD0"/>
    <w:rsid w:val="00D86BD2"/>
    <w:rsid w:val="00D86D2A"/>
    <w:rsid w:val="00D86FB0"/>
    <w:rsid w:val="00D87154"/>
    <w:rsid w:val="00D87432"/>
    <w:rsid w:val="00D87F5F"/>
    <w:rsid w:val="00D90284"/>
    <w:rsid w:val="00D904C9"/>
    <w:rsid w:val="00D90A56"/>
    <w:rsid w:val="00D90BF5"/>
    <w:rsid w:val="00D911D8"/>
    <w:rsid w:val="00D911E2"/>
    <w:rsid w:val="00D91421"/>
    <w:rsid w:val="00D919F8"/>
    <w:rsid w:val="00D91B75"/>
    <w:rsid w:val="00D920F6"/>
    <w:rsid w:val="00D922F0"/>
    <w:rsid w:val="00D928EC"/>
    <w:rsid w:val="00D92A8D"/>
    <w:rsid w:val="00D92EAA"/>
    <w:rsid w:val="00D940F1"/>
    <w:rsid w:val="00D94615"/>
    <w:rsid w:val="00D94616"/>
    <w:rsid w:val="00D94C21"/>
    <w:rsid w:val="00D95769"/>
    <w:rsid w:val="00D95798"/>
    <w:rsid w:val="00D9606F"/>
    <w:rsid w:val="00D964E7"/>
    <w:rsid w:val="00D9666F"/>
    <w:rsid w:val="00D96710"/>
    <w:rsid w:val="00D96973"/>
    <w:rsid w:val="00D96D84"/>
    <w:rsid w:val="00D9740E"/>
    <w:rsid w:val="00DA074C"/>
    <w:rsid w:val="00DA1002"/>
    <w:rsid w:val="00DA1364"/>
    <w:rsid w:val="00DA1852"/>
    <w:rsid w:val="00DA2F9F"/>
    <w:rsid w:val="00DA3493"/>
    <w:rsid w:val="00DA37DB"/>
    <w:rsid w:val="00DA3D8C"/>
    <w:rsid w:val="00DA3DF5"/>
    <w:rsid w:val="00DA41BE"/>
    <w:rsid w:val="00DA4C02"/>
    <w:rsid w:val="00DA5D0A"/>
    <w:rsid w:val="00DA622C"/>
    <w:rsid w:val="00DA657A"/>
    <w:rsid w:val="00DA6DB7"/>
    <w:rsid w:val="00DA7232"/>
    <w:rsid w:val="00DA72D4"/>
    <w:rsid w:val="00DA7843"/>
    <w:rsid w:val="00DB0247"/>
    <w:rsid w:val="00DB0E4C"/>
    <w:rsid w:val="00DB1C34"/>
    <w:rsid w:val="00DB2362"/>
    <w:rsid w:val="00DB296D"/>
    <w:rsid w:val="00DB2DA6"/>
    <w:rsid w:val="00DB2EFA"/>
    <w:rsid w:val="00DB31FE"/>
    <w:rsid w:val="00DB3933"/>
    <w:rsid w:val="00DB3DCC"/>
    <w:rsid w:val="00DB42C8"/>
    <w:rsid w:val="00DB45B4"/>
    <w:rsid w:val="00DB4694"/>
    <w:rsid w:val="00DB4862"/>
    <w:rsid w:val="00DB5559"/>
    <w:rsid w:val="00DB5AD3"/>
    <w:rsid w:val="00DB66FC"/>
    <w:rsid w:val="00DB7DDE"/>
    <w:rsid w:val="00DB7DFD"/>
    <w:rsid w:val="00DC0269"/>
    <w:rsid w:val="00DC0DFD"/>
    <w:rsid w:val="00DC116B"/>
    <w:rsid w:val="00DC1BED"/>
    <w:rsid w:val="00DC1E21"/>
    <w:rsid w:val="00DC23C5"/>
    <w:rsid w:val="00DC2718"/>
    <w:rsid w:val="00DC4052"/>
    <w:rsid w:val="00DC462C"/>
    <w:rsid w:val="00DC463A"/>
    <w:rsid w:val="00DC48D7"/>
    <w:rsid w:val="00DC4A26"/>
    <w:rsid w:val="00DC5B6F"/>
    <w:rsid w:val="00DC61C8"/>
    <w:rsid w:val="00DC672E"/>
    <w:rsid w:val="00DC694E"/>
    <w:rsid w:val="00DC6CDA"/>
    <w:rsid w:val="00DC7063"/>
    <w:rsid w:val="00DC7CEC"/>
    <w:rsid w:val="00DD0360"/>
    <w:rsid w:val="00DD0F20"/>
    <w:rsid w:val="00DD1624"/>
    <w:rsid w:val="00DD1681"/>
    <w:rsid w:val="00DD1AFC"/>
    <w:rsid w:val="00DD20FE"/>
    <w:rsid w:val="00DD21D6"/>
    <w:rsid w:val="00DD26F3"/>
    <w:rsid w:val="00DD2D32"/>
    <w:rsid w:val="00DD2E06"/>
    <w:rsid w:val="00DD3097"/>
    <w:rsid w:val="00DD339B"/>
    <w:rsid w:val="00DD39ED"/>
    <w:rsid w:val="00DD3BB5"/>
    <w:rsid w:val="00DD3C33"/>
    <w:rsid w:val="00DD41B3"/>
    <w:rsid w:val="00DD471F"/>
    <w:rsid w:val="00DD4C1D"/>
    <w:rsid w:val="00DD4C1F"/>
    <w:rsid w:val="00DD61FD"/>
    <w:rsid w:val="00DD63C5"/>
    <w:rsid w:val="00DD6DE2"/>
    <w:rsid w:val="00DD6EBE"/>
    <w:rsid w:val="00DD6F35"/>
    <w:rsid w:val="00DD7BB3"/>
    <w:rsid w:val="00DE0268"/>
    <w:rsid w:val="00DE0C2A"/>
    <w:rsid w:val="00DE11AC"/>
    <w:rsid w:val="00DE1F74"/>
    <w:rsid w:val="00DE31B7"/>
    <w:rsid w:val="00DE32A5"/>
    <w:rsid w:val="00DE3629"/>
    <w:rsid w:val="00DE3663"/>
    <w:rsid w:val="00DE384C"/>
    <w:rsid w:val="00DE4131"/>
    <w:rsid w:val="00DE42FA"/>
    <w:rsid w:val="00DE4640"/>
    <w:rsid w:val="00DE470E"/>
    <w:rsid w:val="00DE5556"/>
    <w:rsid w:val="00DE55EC"/>
    <w:rsid w:val="00DE5CA1"/>
    <w:rsid w:val="00DE5F5C"/>
    <w:rsid w:val="00DE731C"/>
    <w:rsid w:val="00DE7538"/>
    <w:rsid w:val="00DE77DE"/>
    <w:rsid w:val="00DE7B0D"/>
    <w:rsid w:val="00DE7B8A"/>
    <w:rsid w:val="00DE7CA1"/>
    <w:rsid w:val="00DF0509"/>
    <w:rsid w:val="00DF0D42"/>
    <w:rsid w:val="00DF152B"/>
    <w:rsid w:val="00DF1B25"/>
    <w:rsid w:val="00DF1CD9"/>
    <w:rsid w:val="00DF2365"/>
    <w:rsid w:val="00DF236E"/>
    <w:rsid w:val="00DF284B"/>
    <w:rsid w:val="00DF29A8"/>
    <w:rsid w:val="00DF29E6"/>
    <w:rsid w:val="00DF2B86"/>
    <w:rsid w:val="00DF306D"/>
    <w:rsid w:val="00DF382D"/>
    <w:rsid w:val="00DF38CD"/>
    <w:rsid w:val="00DF3BAC"/>
    <w:rsid w:val="00DF46AF"/>
    <w:rsid w:val="00DF4CF0"/>
    <w:rsid w:val="00DF4FB7"/>
    <w:rsid w:val="00DF6042"/>
    <w:rsid w:val="00DF66FB"/>
    <w:rsid w:val="00DF6A2B"/>
    <w:rsid w:val="00DF6AA0"/>
    <w:rsid w:val="00DF6C5A"/>
    <w:rsid w:val="00DF79C5"/>
    <w:rsid w:val="00DF7DE3"/>
    <w:rsid w:val="00E003FB"/>
    <w:rsid w:val="00E0056D"/>
    <w:rsid w:val="00E0061B"/>
    <w:rsid w:val="00E0062E"/>
    <w:rsid w:val="00E01EAA"/>
    <w:rsid w:val="00E02114"/>
    <w:rsid w:val="00E02315"/>
    <w:rsid w:val="00E02384"/>
    <w:rsid w:val="00E02595"/>
    <w:rsid w:val="00E0296C"/>
    <w:rsid w:val="00E02A0E"/>
    <w:rsid w:val="00E02D42"/>
    <w:rsid w:val="00E02EC1"/>
    <w:rsid w:val="00E042B3"/>
    <w:rsid w:val="00E04407"/>
    <w:rsid w:val="00E04B8F"/>
    <w:rsid w:val="00E051F0"/>
    <w:rsid w:val="00E054D1"/>
    <w:rsid w:val="00E05B96"/>
    <w:rsid w:val="00E05C4A"/>
    <w:rsid w:val="00E0619A"/>
    <w:rsid w:val="00E06226"/>
    <w:rsid w:val="00E065E3"/>
    <w:rsid w:val="00E067CF"/>
    <w:rsid w:val="00E069CA"/>
    <w:rsid w:val="00E069FA"/>
    <w:rsid w:val="00E06DC7"/>
    <w:rsid w:val="00E06E6C"/>
    <w:rsid w:val="00E06EB6"/>
    <w:rsid w:val="00E077DD"/>
    <w:rsid w:val="00E07F10"/>
    <w:rsid w:val="00E11BBA"/>
    <w:rsid w:val="00E11D90"/>
    <w:rsid w:val="00E122C3"/>
    <w:rsid w:val="00E123AC"/>
    <w:rsid w:val="00E124B2"/>
    <w:rsid w:val="00E12556"/>
    <w:rsid w:val="00E12889"/>
    <w:rsid w:val="00E12B1E"/>
    <w:rsid w:val="00E12E99"/>
    <w:rsid w:val="00E13268"/>
    <w:rsid w:val="00E13645"/>
    <w:rsid w:val="00E145AB"/>
    <w:rsid w:val="00E15196"/>
    <w:rsid w:val="00E15537"/>
    <w:rsid w:val="00E1557D"/>
    <w:rsid w:val="00E15A1D"/>
    <w:rsid w:val="00E15A88"/>
    <w:rsid w:val="00E1622B"/>
    <w:rsid w:val="00E16ABD"/>
    <w:rsid w:val="00E1741F"/>
    <w:rsid w:val="00E205A3"/>
    <w:rsid w:val="00E21377"/>
    <w:rsid w:val="00E22211"/>
    <w:rsid w:val="00E22BC4"/>
    <w:rsid w:val="00E22F00"/>
    <w:rsid w:val="00E232FC"/>
    <w:rsid w:val="00E234DB"/>
    <w:rsid w:val="00E2375A"/>
    <w:rsid w:val="00E251FF"/>
    <w:rsid w:val="00E2544D"/>
    <w:rsid w:val="00E256B4"/>
    <w:rsid w:val="00E259E7"/>
    <w:rsid w:val="00E25EDA"/>
    <w:rsid w:val="00E26371"/>
    <w:rsid w:val="00E266C6"/>
    <w:rsid w:val="00E26E34"/>
    <w:rsid w:val="00E26EA0"/>
    <w:rsid w:val="00E27463"/>
    <w:rsid w:val="00E27A8E"/>
    <w:rsid w:val="00E308F9"/>
    <w:rsid w:val="00E30F12"/>
    <w:rsid w:val="00E311C3"/>
    <w:rsid w:val="00E313BF"/>
    <w:rsid w:val="00E32020"/>
    <w:rsid w:val="00E3246B"/>
    <w:rsid w:val="00E324D0"/>
    <w:rsid w:val="00E328E6"/>
    <w:rsid w:val="00E329AB"/>
    <w:rsid w:val="00E336D9"/>
    <w:rsid w:val="00E33985"/>
    <w:rsid w:val="00E33F2D"/>
    <w:rsid w:val="00E34328"/>
    <w:rsid w:val="00E34C28"/>
    <w:rsid w:val="00E35B8D"/>
    <w:rsid w:val="00E364A2"/>
    <w:rsid w:val="00E367A9"/>
    <w:rsid w:val="00E36BD9"/>
    <w:rsid w:val="00E372D5"/>
    <w:rsid w:val="00E37541"/>
    <w:rsid w:val="00E37A1A"/>
    <w:rsid w:val="00E37E0E"/>
    <w:rsid w:val="00E40898"/>
    <w:rsid w:val="00E4192B"/>
    <w:rsid w:val="00E423C8"/>
    <w:rsid w:val="00E42D5E"/>
    <w:rsid w:val="00E42E34"/>
    <w:rsid w:val="00E43AE6"/>
    <w:rsid w:val="00E43CE3"/>
    <w:rsid w:val="00E4490F"/>
    <w:rsid w:val="00E44972"/>
    <w:rsid w:val="00E44D22"/>
    <w:rsid w:val="00E44D90"/>
    <w:rsid w:val="00E45506"/>
    <w:rsid w:val="00E45762"/>
    <w:rsid w:val="00E45BF8"/>
    <w:rsid w:val="00E45F8E"/>
    <w:rsid w:val="00E45FCC"/>
    <w:rsid w:val="00E46941"/>
    <w:rsid w:val="00E46A3F"/>
    <w:rsid w:val="00E470A6"/>
    <w:rsid w:val="00E47872"/>
    <w:rsid w:val="00E505D3"/>
    <w:rsid w:val="00E50610"/>
    <w:rsid w:val="00E50716"/>
    <w:rsid w:val="00E50B5D"/>
    <w:rsid w:val="00E51B3A"/>
    <w:rsid w:val="00E51C0A"/>
    <w:rsid w:val="00E520C5"/>
    <w:rsid w:val="00E527FA"/>
    <w:rsid w:val="00E53928"/>
    <w:rsid w:val="00E54482"/>
    <w:rsid w:val="00E54D92"/>
    <w:rsid w:val="00E54FCE"/>
    <w:rsid w:val="00E55759"/>
    <w:rsid w:val="00E561B0"/>
    <w:rsid w:val="00E57629"/>
    <w:rsid w:val="00E578E5"/>
    <w:rsid w:val="00E57CB0"/>
    <w:rsid w:val="00E57EA4"/>
    <w:rsid w:val="00E60332"/>
    <w:rsid w:val="00E604AF"/>
    <w:rsid w:val="00E61143"/>
    <w:rsid w:val="00E633B7"/>
    <w:rsid w:val="00E63C08"/>
    <w:rsid w:val="00E64168"/>
    <w:rsid w:val="00E644CD"/>
    <w:rsid w:val="00E644EB"/>
    <w:rsid w:val="00E65240"/>
    <w:rsid w:val="00E656BB"/>
    <w:rsid w:val="00E65DEE"/>
    <w:rsid w:val="00E6672D"/>
    <w:rsid w:val="00E67339"/>
    <w:rsid w:val="00E67634"/>
    <w:rsid w:val="00E67843"/>
    <w:rsid w:val="00E6795B"/>
    <w:rsid w:val="00E67B44"/>
    <w:rsid w:val="00E67C4B"/>
    <w:rsid w:val="00E67D3F"/>
    <w:rsid w:val="00E67FA4"/>
    <w:rsid w:val="00E7046B"/>
    <w:rsid w:val="00E707E1"/>
    <w:rsid w:val="00E7091A"/>
    <w:rsid w:val="00E7099B"/>
    <w:rsid w:val="00E710ED"/>
    <w:rsid w:val="00E71A16"/>
    <w:rsid w:val="00E72AAB"/>
    <w:rsid w:val="00E732AA"/>
    <w:rsid w:val="00E73401"/>
    <w:rsid w:val="00E7377A"/>
    <w:rsid w:val="00E74BAD"/>
    <w:rsid w:val="00E74EB6"/>
    <w:rsid w:val="00E7506E"/>
    <w:rsid w:val="00E75A63"/>
    <w:rsid w:val="00E75E09"/>
    <w:rsid w:val="00E75FF4"/>
    <w:rsid w:val="00E771C4"/>
    <w:rsid w:val="00E77254"/>
    <w:rsid w:val="00E777D1"/>
    <w:rsid w:val="00E77B7E"/>
    <w:rsid w:val="00E80D4F"/>
    <w:rsid w:val="00E80E3D"/>
    <w:rsid w:val="00E80E59"/>
    <w:rsid w:val="00E80F18"/>
    <w:rsid w:val="00E8125A"/>
    <w:rsid w:val="00E8140E"/>
    <w:rsid w:val="00E81B89"/>
    <w:rsid w:val="00E81BD7"/>
    <w:rsid w:val="00E81E0B"/>
    <w:rsid w:val="00E822CA"/>
    <w:rsid w:val="00E82D8F"/>
    <w:rsid w:val="00E8348D"/>
    <w:rsid w:val="00E83F6F"/>
    <w:rsid w:val="00E8416B"/>
    <w:rsid w:val="00E84476"/>
    <w:rsid w:val="00E845CF"/>
    <w:rsid w:val="00E84B74"/>
    <w:rsid w:val="00E84F68"/>
    <w:rsid w:val="00E8585F"/>
    <w:rsid w:val="00E858A8"/>
    <w:rsid w:val="00E85AC6"/>
    <w:rsid w:val="00E85CF0"/>
    <w:rsid w:val="00E85D0F"/>
    <w:rsid w:val="00E85ED9"/>
    <w:rsid w:val="00E863E5"/>
    <w:rsid w:val="00E87098"/>
    <w:rsid w:val="00E87BD5"/>
    <w:rsid w:val="00E87C08"/>
    <w:rsid w:val="00E87C17"/>
    <w:rsid w:val="00E908DE"/>
    <w:rsid w:val="00E90945"/>
    <w:rsid w:val="00E90BA3"/>
    <w:rsid w:val="00E90FBB"/>
    <w:rsid w:val="00E9187D"/>
    <w:rsid w:val="00E91DBA"/>
    <w:rsid w:val="00E93035"/>
    <w:rsid w:val="00E93B91"/>
    <w:rsid w:val="00E940A7"/>
    <w:rsid w:val="00E94204"/>
    <w:rsid w:val="00E947DD"/>
    <w:rsid w:val="00E94DCA"/>
    <w:rsid w:val="00E951F6"/>
    <w:rsid w:val="00E955C1"/>
    <w:rsid w:val="00E95A1F"/>
    <w:rsid w:val="00E95B4C"/>
    <w:rsid w:val="00E960DC"/>
    <w:rsid w:val="00E96590"/>
    <w:rsid w:val="00E96730"/>
    <w:rsid w:val="00E96EEF"/>
    <w:rsid w:val="00E96F83"/>
    <w:rsid w:val="00E9702A"/>
    <w:rsid w:val="00E97B22"/>
    <w:rsid w:val="00EA0502"/>
    <w:rsid w:val="00EA094E"/>
    <w:rsid w:val="00EA0A7D"/>
    <w:rsid w:val="00EA0D3A"/>
    <w:rsid w:val="00EA10B7"/>
    <w:rsid w:val="00EA1167"/>
    <w:rsid w:val="00EA11B0"/>
    <w:rsid w:val="00EA15A9"/>
    <w:rsid w:val="00EA1CA3"/>
    <w:rsid w:val="00EA1E4A"/>
    <w:rsid w:val="00EA38FD"/>
    <w:rsid w:val="00EA3946"/>
    <w:rsid w:val="00EA3BA6"/>
    <w:rsid w:val="00EA3CAC"/>
    <w:rsid w:val="00EA4664"/>
    <w:rsid w:val="00EA4946"/>
    <w:rsid w:val="00EA4A11"/>
    <w:rsid w:val="00EA4DA8"/>
    <w:rsid w:val="00EA4DE4"/>
    <w:rsid w:val="00EA512C"/>
    <w:rsid w:val="00EA5BF0"/>
    <w:rsid w:val="00EA5C8A"/>
    <w:rsid w:val="00EA60DA"/>
    <w:rsid w:val="00EA635A"/>
    <w:rsid w:val="00EA6832"/>
    <w:rsid w:val="00EA6F6E"/>
    <w:rsid w:val="00EA7E44"/>
    <w:rsid w:val="00EB01DD"/>
    <w:rsid w:val="00EB0200"/>
    <w:rsid w:val="00EB056B"/>
    <w:rsid w:val="00EB05DD"/>
    <w:rsid w:val="00EB0CE4"/>
    <w:rsid w:val="00EB10BD"/>
    <w:rsid w:val="00EB136C"/>
    <w:rsid w:val="00EB257A"/>
    <w:rsid w:val="00EB30B0"/>
    <w:rsid w:val="00EB329B"/>
    <w:rsid w:val="00EB3B16"/>
    <w:rsid w:val="00EB3E77"/>
    <w:rsid w:val="00EB3F0B"/>
    <w:rsid w:val="00EB4201"/>
    <w:rsid w:val="00EB4B67"/>
    <w:rsid w:val="00EB4DF4"/>
    <w:rsid w:val="00EB5FDF"/>
    <w:rsid w:val="00EB688A"/>
    <w:rsid w:val="00EB7887"/>
    <w:rsid w:val="00EB79C5"/>
    <w:rsid w:val="00EB7B75"/>
    <w:rsid w:val="00EB7B79"/>
    <w:rsid w:val="00EC0662"/>
    <w:rsid w:val="00EC0920"/>
    <w:rsid w:val="00EC0B03"/>
    <w:rsid w:val="00EC20C3"/>
    <w:rsid w:val="00EC2C4C"/>
    <w:rsid w:val="00EC2F33"/>
    <w:rsid w:val="00EC3436"/>
    <w:rsid w:val="00EC35C9"/>
    <w:rsid w:val="00EC36F7"/>
    <w:rsid w:val="00EC39C7"/>
    <w:rsid w:val="00EC3D3C"/>
    <w:rsid w:val="00EC43AF"/>
    <w:rsid w:val="00EC4839"/>
    <w:rsid w:val="00EC4B35"/>
    <w:rsid w:val="00EC519B"/>
    <w:rsid w:val="00EC5AD8"/>
    <w:rsid w:val="00EC6484"/>
    <w:rsid w:val="00EC696C"/>
    <w:rsid w:val="00EC7277"/>
    <w:rsid w:val="00EC7326"/>
    <w:rsid w:val="00EC73AE"/>
    <w:rsid w:val="00EC7B37"/>
    <w:rsid w:val="00EC7F0B"/>
    <w:rsid w:val="00ED0064"/>
    <w:rsid w:val="00ED05DB"/>
    <w:rsid w:val="00ED1423"/>
    <w:rsid w:val="00ED189E"/>
    <w:rsid w:val="00ED2490"/>
    <w:rsid w:val="00ED370D"/>
    <w:rsid w:val="00ED48FD"/>
    <w:rsid w:val="00ED512D"/>
    <w:rsid w:val="00ED57AB"/>
    <w:rsid w:val="00ED5820"/>
    <w:rsid w:val="00ED63C9"/>
    <w:rsid w:val="00ED656F"/>
    <w:rsid w:val="00ED6643"/>
    <w:rsid w:val="00ED785B"/>
    <w:rsid w:val="00EE0231"/>
    <w:rsid w:val="00EE10B7"/>
    <w:rsid w:val="00EE1BFE"/>
    <w:rsid w:val="00EE2C18"/>
    <w:rsid w:val="00EE2CED"/>
    <w:rsid w:val="00EE3CF8"/>
    <w:rsid w:val="00EE4797"/>
    <w:rsid w:val="00EE4D0E"/>
    <w:rsid w:val="00EE506E"/>
    <w:rsid w:val="00EE581F"/>
    <w:rsid w:val="00EE5911"/>
    <w:rsid w:val="00EE5C3D"/>
    <w:rsid w:val="00EE5FDF"/>
    <w:rsid w:val="00EE618C"/>
    <w:rsid w:val="00EE61A5"/>
    <w:rsid w:val="00EE68D8"/>
    <w:rsid w:val="00EE78FB"/>
    <w:rsid w:val="00EF1344"/>
    <w:rsid w:val="00EF166A"/>
    <w:rsid w:val="00EF20DD"/>
    <w:rsid w:val="00EF2278"/>
    <w:rsid w:val="00EF2570"/>
    <w:rsid w:val="00EF2721"/>
    <w:rsid w:val="00EF2CEE"/>
    <w:rsid w:val="00EF3BC7"/>
    <w:rsid w:val="00EF3D71"/>
    <w:rsid w:val="00EF44D5"/>
    <w:rsid w:val="00EF4EA7"/>
    <w:rsid w:val="00EF5177"/>
    <w:rsid w:val="00EF6151"/>
    <w:rsid w:val="00EF7052"/>
    <w:rsid w:val="00EF7110"/>
    <w:rsid w:val="00EF74B9"/>
    <w:rsid w:val="00F000F0"/>
    <w:rsid w:val="00F00170"/>
    <w:rsid w:val="00F0053D"/>
    <w:rsid w:val="00F0080D"/>
    <w:rsid w:val="00F00C9B"/>
    <w:rsid w:val="00F01770"/>
    <w:rsid w:val="00F02127"/>
    <w:rsid w:val="00F02440"/>
    <w:rsid w:val="00F02483"/>
    <w:rsid w:val="00F02709"/>
    <w:rsid w:val="00F02A92"/>
    <w:rsid w:val="00F02BA0"/>
    <w:rsid w:val="00F03665"/>
    <w:rsid w:val="00F03C5D"/>
    <w:rsid w:val="00F03D4C"/>
    <w:rsid w:val="00F0422E"/>
    <w:rsid w:val="00F049CB"/>
    <w:rsid w:val="00F04A56"/>
    <w:rsid w:val="00F04F90"/>
    <w:rsid w:val="00F0545D"/>
    <w:rsid w:val="00F059BD"/>
    <w:rsid w:val="00F06245"/>
    <w:rsid w:val="00F0693D"/>
    <w:rsid w:val="00F07AFD"/>
    <w:rsid w:val="00F1017B"/>
    <w:rsid w:val="00F10394"/>
    <w:rsid w:val="00F10589"/>
    <w:rsid w:val="00F11D94"/>
    <w:rsid w:val="00F1205A"/>
    <w:rsid w:val="00F12168"/>
    <w:rsid w:val="00F12290"/>
    <w:rsid w:val="00F12699"/>
    <w:rsid w:val="00F129E4"/>
    <w:rsid w:val="00F12A3F"/>
    <w:rsid w:val="00F12D99"/>
    <w:rsid w:val="00F12E94"/>
    <w:rsid w:val="00F13B54"/>
    <w:rsid w:val="00F1414E"/>
    <w:rsid w:val="00F144F0"/>
    <w:rsid w:val="00F1522A"/>
    <w:rsid w:val="00F15344"/>
    <w:rsid w:val="00F15434"/>
    <w:rsid w:val="00F15531"/>
    <w:rsid w:val="00F1601E"/>
    <w:rsid w:val="00F171BE"/>
    <w:rsid w:val="00F173D8"/>
    <w:rsid w:val="00F174DA"/>
    <w:rsid w:val="00F17DB8"/>
    <w:rsid w:val="00F17F42"/>
    <w:rsid w:val="00F17FDC"/>
    <w:rsid w:val="00F20D29"/>
    <w:rsid w:val="00F20DA7"/>
    <w:rsid w:val="00F21D05"/>
    <w:rsid w:val="00F21FAE"/>
    <w:rsid w:val="00F22486"/>
    <w:rsid w:val="00F22C2C"/>
    <w:rsid w:val="00F2422B"/>
    <w:rsid w:val="00F244A5"/>
    <w:rsid w:val="00F2463F"/>
    <w:rsid w:val="00F24BBA"/>
    <w:rsid w:val="00F25B0D"/>
    <w:rsid w:val="00F2626B"/>
    <w:rsid w:val="00F26846"/>
    <w:rsid w:val="00F272A8"/>
    <w:rsid w:val="00F276BD"/>
    <w:rsid w:val="00F30848"/>
    <w:rsid w:val="00F3102C"/>
    <w:rsid w:val="00F3121B"/>
    <w:rsid w:val="00F32B46"/>
    <w:rsid w:val="00F33111"/>
    <w:rsid w:val="00F33124"/>
    <w:rsid w:val="00F343CA"/>
    <w:rsid w:val="00F34875"/>
    <w:rsid w:val="00F3547C"/>
    <w:rsid w:val="00F35E05"/>
    <w:rsid w:val="00F36472"/>
    <w:rsid w:val="00F3673F"/>
    <w:rsid w:val="00F36C0E"/>
    <w:rsid w:val="00F36C1B"/>
    <w:rsid w:val="00F36CA9"/>
    <w:rsid w:val="00F379A7"/>
    <w:rsid w:val="00F400B5"/>
    <w:rsid w:val="00F40223"/>
    <w:rsid w:val="00F4055B"/>
    <w:rsid w:val="00F41524"/>
    <w:rsid w:val="00F41C7E"/>
    <w:rsid w:val="00F42E8B"/>
    <w:rsid w:val="00F42EBA"/>
    <w:rsid w:val="00F431F4"/>
    <w:rsid w:val="00F439ED"/>
    <w:rsid w:val="00F44520"/>
    <w:rsid w:val="00F44560"/>
    <w:rsid w:val="00F44DBB"/>
    <w:rsid w:val="00F44E7F"/>
    <w:rsid w:val="00F453DB"/>
    <w:rsid w:val="00F45AC1"/>
    <w:rsid w:val="00F4724F"/>
    <w:rsid w:val="00F47254"/>
    <w:rsid w:val="00F47C29"/>
    <w:rsid w:val="00F47CCF"/>
    <w:rsid w:val="00F50B42"/>
    <w:rsid w:val="00F5111A"/>
    <w:rsid w:val="00F5122C"/>
    <w:rsid w:val="00F513D0"/>
    <w:rsid w:val="00F5147A"/>
    <w:rsid w:val="00F5148B"/>
    <w:rsid w:val="00F51B39"/>
    <w:rsid w:val="00F51D69"/>
    <w:rsid w:val="00F521F3"/>
    <w:rsid w:val="00F5224E"/>
    <w:rsid w:val="00F5231D"/>
    <w:rsid w:val="00F530AB"/>
    <w:rsid w:val="00F530C4"/>
    <w:rsid w:val="00F53427"/>
    <w:rsid w:val="00F53696"/>
    <w:rsid w:val="00F53AA1"/>
    <w:rsid w:val="00F53B3F"/>
    <w:rsid w:val="00F53E53"/>
    <w:rsid w:val="00F53FCA"/>
    <w:rsid w:val="00F554A6"/>
    <w:rsid w:val="00F555AC"/>
    <w:rsid w:val="00F55743"/>
    <w:rsid w:val="00F558FC"/>
    <w:rsid w:val="00F5594E"/>
    <w:rsid w:val="00F56023"/>
    <w:rsid w:val="00F560D2"/>
    <w:rsid w:val="00F5611E"/>
    <w:rsid w:val="00F5699B"/>
    <w:rsid w:val="00F56AAB"/>
    <w:rsid w:val="00F56C9D"/>
    <w:rsid w:val="00F56E5B"/>
    <w:rsid w:val="00F573F8"/>
    <w:rsid w:val="00F606B5"/>
    <w:rsid w:val="00F6099B"/>
    <w:rsid w:val="00F61DE4"/>
    <w:rsid w:val="00F6233F"/>
    <w:rsid w:val="00F63360"/>
    <w:rsid w:val="00F66072"/>
    <w:rsid w:val="00F662FB"/>
    <w:rsid w:val="00F66456"/>
    <w:rsid w:val="00F6674A"/>
    <w:rsid w:val="00F668D2"/>
    <w:rsid w:val="00F670CC"/>
    <w:rsid w:val="00F6798E"/>
    <w:rsid w:val="00F70120"/>
    <w:rsid w:val="00F70180"/>
    <w:rsid w:val="00F70775"/>
    <w:rsid w:val="00F71003"/>
    <w:rsid w:val="00F71252"/>
    <w:rsid w:val="00F714F7"/>
    <w:rsid w:val="00F72243"/>
    <w:rsid w:val="00F72D93"/>
    <w:rsid w:val="00F730EF"/>
    <w:rsid w:val="00F7396A"/>
    <w:rsid w:val="00F73A69"/>
    <w:rsid w:val="00F73AC8"/>
    <w:rsid w:val="00F73B2E"/>
    <w:rsid w:val="00F73D2E"/>
    <w:rsid w:val="00F7441F"/>
    <w:rsid w:val="00F74D0B"/>
    <w:rsid w:val="00F7536A"/>
    <w:rsid w:val="00F75E9A"/>
    <w:rsid w:val="00F76D44"/>
    <w:rsid w:val="00F7772E"/>
    <w:rsid w:val="00F77F8B"/>
    <w:rsid w:val="00F8017F"/>
    <w:rsid w:val="00F80528"/>
    <w:rsid w:val="00F810F3"/>
    <w:rsid w:val="00F8181E"/>
    <w:rsid w:val="00F81DA7"/>
    <w:rsid w:val="00F825C4"/>
    <w:rsid w:val="00F82672"/>
    <w:rsid w:val="00F827A2"/>
    <w:rsid w:val="00F82A4A"/>
    <w:rsid w:val="00F83272"/>
    <w:rsid w:val="00F83478"/>
    <w:rsid w:val="00F847E7"/>
    <w:rsid w:val="00F84E7B"/>
    <w:rsid w:val="00F851FD"/>
    <w:rsid w:val="00F85618"/>
    <w:rsid w:val="00F869C1"/>
    <w:rsid w:val="00F8716E"/>
    <w:rsid w:val="00F87328"/>
    <w:rsid w:val="00F875F2"/>
    <w:rsid w:val="00F87A23"/>
    <w:rsid w:val="00F87A3C"/>
    <w:rsid w:val="00F90B04"/>
    <w:rsid w:val="00F91A1F"/>
    <w:rsid w:val="00F91DD7"/>
    <w:rsid w:val="00F93579"/>
    <w:rsid w:val="00F937A5"/>
    <w:rsid w:val="00F94B23"/>
    <w:rsid w:val="00F94B6E"/>
    <w:rsid w:val="00F94C79"/>
    <w:rsid w:val="00F954CA"/>
    <w:rsid w:val="00F95D7C"/>
    <w:rsid w:val="00F96575"/>
    <w:rsid w:val="00F96A5E"/>
    <w:rsid w:val="00F96CAF"/>
    <w:rsid w:val="00F96D20"/>
    <w:rsid w:val="00F97022"/>
    <w:rsid w:val="00F9737B"/>
    <w:rsid w:val="00F97623"/>
    <w:rsid w:val="00F97A42"/>
    <w:rsid w:val="00FA038E"/>
    <w:rsid w:val="00FA054F"/>
    <w:rsid w:val="00FA0990"/>
    <w:rsid w:val="00FA0A9C"/>
    <w:rsid w:val="00FA15CE"/>
    <w:rsid w:val="00FA2366"/>
    <w:rsid w:val="00FA27AC"/>
    <w:rsid w:val="00FA282D"/>
    <w:rsid w:val="00FA2857"/>
    <w:rsid w:val="00FA2B08"/>
    <w:rsid w:val="00FA3373"/>
    <w:rsid w:val="00FA3DAD"/>
    <w:rsid w:val="00FA41E7"/>
    <w:rsid w:val="00FA4489"/>
    <w:rsid w:val="00FA5332"/>
    <w:rsid w:val="00FA5764"/>
    <w:rsid w:val="00FA59CA"/>
    <w:rsid w:val="00FA66D2"/>
    <w:rsid w:val="00FA6CD2"/>
    <w:rsid w:val="00FA76AF"/>
    <w:rsid w:val="00FA7CF7"/>
    <w:rsid w:val="00FB0A31"/>
    <w:rsid w:val="00FB1308"/>
    <w:rsid w:val="00FB1628"/>
    <w:rsid w:val="00FB169A"/>
    <w:rsid w:val="00FB1D69"/>
    <w:rsid w:val="00FB2739"/>
    <w:rsid w:val="00FB27A3"/>
    <w:rsid w:val="00FB2E72"/>
    <w:rsid w:val="00FB2F29"/>
    <w:rsid w:val="00FB3312"/>
    <w:rsid w:val="00FB3439"/>
    <w:rsid w:val="00FB3921"/>
    <w:rsid w:val="00FB402E"/>
    <w:rsid w:val="00FB4CE2"/>
    <w:rsid w:val="00FB4D4A"/>
    <w:rsid w:val="00FB5249"/>
    <w:rsid w:val="00FB559D"/>
    <w:rsid w:val="00FB6990"/>
    <w:rsid w:val="00FB6A02"/>
    <w:rsid w:val="00FB72E5"/>
    <w:rsid w:val="00FB74FB"/>
    <w:rsid w:val="00FB7698"/>
    <w:rsid w:val="00FB77B7"/>
    <w:rsid w:val="00FC0716"/>
    <w:rsid w:val="00FC1208"/>
    <w:rsid w:val="00FC18D5"/>
    <w:rsid w:val="00FC2269"/>
    <w:rsid w:val="00FC2BCA"/>
    <w:rsid w:val="00FC2FA8"/>
    <w:rsid w:val="00FC31B5"/>
    <w:rsid w:val="00FC34C7"/>
    <w:rsid w:val="00FC47B4"/>
    <w:rsid w:val="00FC5BA4"/>
    <w:rsid w:val="00FC5FC4"/>
    <w:rsid w:val="00FC6185"/>
    <w:rsid w:val="00FC678E"/>
    <w:rsid w:val="00FC6C45"/>
    <w:rsid w:val="00FC6D13"/>
    <w:rsid w:val="00FC7287"/>
    <w:rsid w:val="00FC7C43"/>
    <w:rsid w:val="00FD004F"/>
    <w:rsid w:val="00FD0858"/>
    <w:rsid w:val="00FD0EED"/>
    <w:rsid w:val="00FD1344"/>
    <w:rsid w:val="00FD2028"/>
    <w:rsid w:val="00FD27E8"/>
    <w:rsid w:val="00FD2B13"/>
    <w:rsid w:val="00FD2DF1"/>
    <w:rsid w:val="00FD3E91"/>
    <w:rsid w:val="00FD4008"/>
    <w:rsid w:val="00FD5082"/>
    <w:rsid w:val="00FD5886"/>
    <w:rsid w:val="00FD5CE4"/>
    <w:rsid w:val="00FD617C"/>
    <w:rsid w:val="00FD61F6"/>
    <w:rsid w:val="00FD642E"/>
    <w:rsid w:val="00FD661A"/>
    <w:rsid w:val="00FD6A3C"/>
    <w:rsid w:val="00FD73B6"/>
    <w:rsid w:val="00FD75BE"/>
    <w:rsid w:val="00FD76D2"/>
    <w:rsid w:val="00FD7D42"/>
    <w:rsid w:val="00FD7E2D"/>
    <w:rsid w:val="00FE05A4"/>
    <w:rsid w:val="00FE061C"/>
    <w:rsid w:val="00FE0BE9"/>
    <w:rsid w:val="00FE0C11"/>
    <w:rsid w:val="00FE1269"/>
    <w:rsid w:val="00FE1702"/>
    <w:rsid w:val="00FE19B9"/>
    <w:rsid w:val="00FE1F23"/>
    <w:rsid w:val="00FE2B1A"/>
    <w:rsid w:val="00FE2C2F"/>
    <w:rsid w:val="00FE3000"/>
    <w:rsid w:val="00FE30E6"/>
    <w:rsid w:val="00FE3807"/>
    <w:rsid w:val="00FE41E2"/>
    <w:rsid w:val="00FE4CFB"/>
    <w:rsid w:val="00FE52D6"/>
    <w:rsid w:val="00FE546D"/>
    <w:rsid w:val="00FE55F3"/>
    <w:rsid w:val="00FE61A9"/>
    <w:rsid w:val="00FE67AC"/>
    <w:rsid w:val="00FE72BC"/>
    <w:rsid w:val="00FE7A70"/>
    <w:rsid w:val="00FE7E94"/>
    <w:rsid w:val="00FF0764"/>
    <w:rsid w:val="00FF0A33"/>
    <w:rsid w:val="00FF1064"/>
    <w:rsid w:val="00FF10FB"/>
    <w:rsid w:val="00FF1B0C"/>
    <w:rsid w:val="00FF1C68"/>
    <w:rsid w:val="00FF1EEE"/>
    <w:rsid w:val="00FF1F35"/>
    <w:rsid w:val="00FF273A"/>
    <w:rsid w:val="00FF293B"/>
    <w:rsid w:val="00FF2D88"/>
    <w:rsid w:val="00FF2DC2"/>
    <w:rsid w:val="00FF3A1C"/>
    <w:rsid w:val="00FF5349"/>
    <w:rsid w:val="00FF549B"/>
    <w:rsid w:val="00FF567A"/>
    <w:rsid w:val="00FF5C40"/>
    <w:rsid w:val="00FF5FCC"/>
    <w:rsid w:val="00FF6416"/>
    <w:rsid w:val="00FF7044"/>
    <w:rsid w:val="00FF70C2"/>
    <w:rsid w:val="00FF7E75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34" w:hanging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FE7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19441F"/>
    <w:pPr>
      <w:keepNext/>
      <w:ind w:left="0" w:hanging="284"/>
      <w:jc w:val="center"/>
      <w:outlineLvl w:val="0"/>
    </w:pPr>
    <w:rPr>
      <w:rFonts w:eastAsia="Times New Roman" w:cs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E15A1D"/>
    <w:pPr>
      <w:keepNext/>
      <w:suppressAutoHyphens/>
      <w:ind w:left="284" w:firstLine="567"/>
      <w:jc w:val="center"/>
      <w:outlineLvl w:val="1"/>
    </w:pPr>
    <w:rPr>
      <w:rFonts w:eastAsia="Times New Roman" w:cs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unhideWhenUsed/>
    <w:qFormat/>
    <w:rsid w:val="0019441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19441F"/>
    <w:pPr>
      <w:keepNext/>
      <w:spacing w:before="240" w:after="60"/>
      <w:ind w:left="0" w:firstLine="0"/>
      <w:jc w:val="left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19441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194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5A1D"/>
    <w:pPr>
      <w:keepNext/>
      <w:keepLines/>
      <w:spacing w:before="200"/>
      <w:ind w:left="284" w:hanging="284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17ECF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417E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7EC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F6A0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6A00"/>
  </w:style>
  <w:style w:type="paragraph" w:styleId="a8">
    <w:name w:val="footer"/>
    <w:basedOn w:val="a"/>
    <w:link w:val="a9"/>
    <w:unhideWhenUsed/>
    <w:rsid w:val="005F6A0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5F6A00"/>
  </w:style>
  <w:style w:type="table" w:styleId="aa">
    <w:name w:val="Table Grid"/>
    <w:basedOn w:val="a1"/>
    <w:uiPriority w:val="59"/>
    <w:rsid w:val="008C4BA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90589"/>
    <w:pPr>
      <w:ind w:left="1260" w:hanging="1260"/>
    </w:pPr>
    <w:rPr>
      <w:rFonts w:eastAsia="Times New Roman" w:cs="Times New Roman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905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41F31"/>
    <w:pPr>
      <w:ind w:left="720"/>
      <w:contextualSpacing/>
    </w:pPr>
  </w:style>
  <w:style w:type="paragraph" w:styleId="ac">
    <w:name w:val="Body Text Indent"/>
    <w:basedOn w:val="a"/>
    <w:link w:val="ad"/>
    <w:unhideWhenUsed/>
    <w:rsid w:val="00CD23B9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CD23B9"/>
    <w:rPr>
      <w:rFonts w:ascii="Times New Roman" w:hAnsi="Times New Roman"/>
      <w:sz w:val="24"/>
    </w:rPr>
  </w:style>
  <w:style w:type="paragraph" w:styleId="23">
    <w:name w:val="Body Text 2"/>
    <w:basedOn w:val="a"/>
    <w:link w:val="24"/>
    <w:unhideWhenUsed/>
    <w:rsid w:val="00487B4E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487B4E"/>
    <w:rPr>
      <w:rFonts w:ascii="Times New Roman" w:hAnsi="Times New Roman"/>
      <w:sz w:val="24"/>
    </w:rPr>
  </w:style>
  <w:style w:type="paragraph" w:styleId="ae">
    <w:name w:val="Body Text"/>
    <w:basedOn w:val="a"/>
    <w:link w:val="af"/>
    <w:unhideWhenUsed/>
    <w:rsid w:val="009A4346"/>
    <w:pPr>
      <w:spacing w:after="120"/>
    </w:pPr>
  </w:style>
  <w:style w:type="character" w:customStyle="1" w:styleId="af">
    <w:name w:val="Основной текст Знак"/>
    <w:basedOn w:val="a0"/>
    <w:link w:val="ae"/>
    <w:rsid w:val="009A4346"/>
    <w:rPr>
      <w:rFonts w:ascii="Times New Roman" w:hAnsi="Times New Roman"/>
      <w:sz w:val="24"/>
    </w:rPr>
  </w:style>
  <w:style w:type="character" w:customStyle="1" w:styleId="20">
    <w:name w:val="Заголовок 2 Знак"/>
    <w:basedOn w:val="a0"/>
    <w:link w:val="2"/>
    <w:rsid w:val="00E15A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E15A1D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paragraph" w:styleId="af0">
    <w:name w:val="No Spacing"/>
    <w:uiPriority w:val="1"/>
    <w:qFormat/>
    <w:rsid w:val="00E15A1D"/>
    <w:pPr>
      <w:ind w:left="0" w:firstLine="0"/>
      <w:jc w:val="left"/>
    </w:pPr>
    <w:rPr>
      <w:rFonts w:eastAsiaTheme="minorEastAsia"/>
      <w:lang w:eastAsia="ru-RU"/>
    </w:rPr>
  </w:style>
  <w:style w:type="character" w:customStyle="1" w:styleId="30">
    <w:name w:val="Заголовок 3 Знак"/>
    <w:basedOn w:val="a0"/>
    <w:link w:val="3"/>
    <w:rsid w:val="0019441F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50">
    <w:name w:val="Заголовок 5 Знак"/>
    <w:basedOn w:val="a0"/>
    <w:link w:val="5"/>
    <w:semiHidden/>
    <w:rsid w:val="0019441F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60">
    <w:name w:val="Заголовок 6 Знак"/>
    <w:basedOn w:val="a0"/>
    <w:link w:val="6"/>
    <w:rsid w:val="0019441F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10">
    <w:name w:val="Заголовок 1 Знак"/>
    <w:basedOn w:val="a0"/>
    <w:link w:val="1"/>
    <w:rsid w:val="0019441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9441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f1">
    <w:name w:val="Title"/>
    <w:basedOn w:val="a"/>
    <w:link w:val="af2"/>
    <w:qFormat/>
    <w:rsid w:val="0019441F"/>
    <w:pPr>
      <w:ind w:left="0" w:hanging="284"/>
      <w:jc w:val="center"/>
    </w:pPr>
    <w:rPr>
      <w:rFonts w:eastAsia="Times New Roman" w:cs="Times New Roman"/>
      <w:b/>
      <w:szCs w:val="20"/>
      <w:lang w:eastAsia="ru-RU"/>
    </w:rPr>
  </w:style>
  <w:style w:type="character" w:customStyle="1" w:styleId="af2">
    <w:name w:val="Название Знак"/>
    <w:basedOn w:val="a0"/>
    <w:link w:val="af1"/>
    <w:rsid w:val="0019441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1">
    <w:name w:val="Body Text Indent 3"/>
    <w:basedOn w:val="a"/>
    <w:link w:val="32"/>
    <w:rsid w:val="0019441F"/>
    <w:pPr>
      <w:ind w:left="2520" w:hanging="1260"/>
    </w:pPr>
    <w:rPr>
      <w:rFonts w:eastAsia="Times New Roman" w:cs="Times New Roman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1944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basedOn w:val="a0"/>
    <w:rsid w:val="0019441F"/>
  </w:style>
  <w:style w:type="paragraph" w:customStyle="1" w:styleId="11">
    <w:name w:val="Абзац списка1"/>
    <w:basedOn w:val="a"/>
    <w:rsid w:val="0019441F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  <w:lang w:eastAsia="ru-RU"/>
    </w:rPr>
  </w:style>
  <w:style w:type="paragraph" w:styleId="33">
    <w:name w:val="Body Text 3"/>
    <w:basedOn w:val="a"/>
    <w:link w:val="34"/>
    <w:unhideWhenUsed/>
    <w:rsid w:val="0019441F"/>
    <w:pPr>
      <w:spacing w:after="120"/>
      <w:ind w:left="0" w:firstLine="0"/>
      <w:jc w:val="left"/>
    </w:pPr>
    <w:rPr>
      <w:rFonts w:eastAsia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19441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9051BD"/>
    <w:pPr>
      <w:autoSpaceDE w:val="0"/>
      <w:autoSpaceDN w:val="0"/>
      <w:adjustRightInd w:val="0"/>
      <w:ind w:left="0"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4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AED63-0CBD-4209-B0FE-534CDD4B5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16990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3-к/о</vt:lpstr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3-к/о</dc:title>
  <dc:creator>kancel1</dc:creator>
  <cp:lastModifiedBy>Учеб. часть</cp:lastModifiedBy>
  <cp:revision>114</cp:revision>
  <cp:lastPrinted>2015-04-29T05:48:00Z</cp:lastPrinted>
  <dcterms:created xsi:type="dcterms:W3CDTF">2011-06-08T00:12:00Z</dcterms:created>
  <dcterms:modified xsi:type="dcterms:W3CDTF">2016-09-09T02:44:00Z</dcterms:modified>
</cp:coreProperties>
</file>